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EA967D2" w14:textId="77777777" w:rsidR="00E03DDC" w:rsidRDefault="008826E4">
      <w:pPr>
        <w:spacing w:after="160" w:line="214" w:lineRule="auto"/>
      </w:pPr>
      <w:r>
        <w:rPr>
          <w:rFonts w:ascii="Calibri" w:eastAsia="Calibri" w:hAnsi="Calibri" w:cs="Calibri"/>
          <w:b/>
          <w:bCs/>
          <w:color w:val="000000"/>
        </w:rPr>
        <w:t>Department of Health and Human Services Quarterly FOIA Report</w:t>
      </w:r>
    </w:p>
    <w:p w14:paraId="7400DEB1" w14:textId="77777777" w:rsidR="00E03DDC" w:rsidRDefault="008826E4">
      <w:pPr>
        <w:spacing w:after="160" w:line="214" w:lineRule="auto"/>
      </w:pPr>
      <w:r>
        <w:rPr>
          <w:rFonts w:ascii="Calibri" w:eastAsia="Calibri" w:hAnsi="Calibri" w:cs="Calibri"/>
          <w:b/>
          <w:bCs/>
          <w:color w:val="000000"/>
        </w:rPr>
        <w:t>Fiscal Year 2021, Quarter Q4</w:t>
      </w:r>
    </w:p>
    <w:p w14:paraId="606C32CC" w14:textId="77777777" w:rsidR="00E03DDC" w:rsidRDefault="008826E4">
      <w:pPr>
        <w:spacing w:after="160" w:line="214" w:lineRule="auto"/>
      </w:pPr>
      <w:r>
        <w:rPr>
          <w:rFonts w:ascii="Calibri" w:eastAsia="Calibri" w:hAnsi="Calibri" w:cs="Calibri"/>
          <w:color w:val="000000"/>
        </w:rPr>
        <w:t>1. Ten Oldest Pending Requests: 10</w:t>
      </w:r>
    </w:p>
    <w:p w14:paraId="31E597BF" w14:textId="77777777" w:rsidR="00E03DDC" w:rsidRDefault="008826E4">
      <w:pPr>
        <w:spacing w:after="160" w:line="214" w:lineRule="auto"/>
      </w:pPr>
      <w:r>
        <w:rPr>
          <w:rFonts w:ascii="Calibri" w:eastAsia="Calibri" w:hAnsi="Calibri" w:cs="Calibri"/>
          <w:color w:val="000000"/>
        </w:rPr>
        <w:t>2. Ten Oldest Requests Closed: 9</w:t>
      </w:r>
    </w:p>
    <w:p w14:paraId="4FFB59D8" w14:textId="77777777" w:rsidR="00E03DDC" w:rsidRDefault="008826E4">
      <w:pPr>
        <w:spacing w:after="160" w:line="214" w:lineRule="auto"/>
      </w:pPr>
      <w:r>
        <w:rPr>
          <w:rFonts w:ascii="Calibri" w:eastAsia="Calibri" w:hAnsi="Calibri" w:cs="Calibri"/>
          <w:color w:val="000000"/>
        </w:rPr>
        <w:t>3. Agency Component Abbreviations</w:t>
      </w:r>
    </w:p>
    <w:p w14:paraId="78B29D0A" w14:textId="77777777" w:rsidR="00E03DDC" w:rsidRDefault="00E03DDC"/>
    <w:tbl>
      <w:tblPr>
        <w:tblStyle w:val="TableGridPHPDOCX"/>
        <w:tblW w:w="8550" w:type="dxa"/>
        <w:tblInd w:w="-8" w:type="dxa"/>
        <w:tblBorders>
          <w:top w:val="outset" w:sz="5" w:space="0" w:color="808080"/>
          <w:left w:val="outset" w:sz="5" w:space="0" w:color="808080"/>
          <w:bottom w:val="outset" w:sz="5" w:space="0" w:color="808080"/>
          <w:right w:val="outset" w:sz="5" w:space="0" w:color="808080"/>
        </w:tblBorders>
        <w:tblLook w:val="04A0" w:firstRow="1" w:lastRow="0" w:firstColumn="1" w:lastColumn="0" w:noHBand="0" w:noVBand="1"/>
      </w:tblPr>
      <w:tblGrid>
        <w:gridCol w:w="2352"/>
        <w:gridCol w:w="6198"/>
      </w:tblGrid>
      <w:tr w:rsidR="00E03DDC" w14:paraId="10C680CD" w14:textId="77777777">
        <w:tc>
          <w:tcPr>
            <w:tcW w:w="2130" w:type="dxa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14:paraId="773F8636" w14:textId="77777777" w:rsidR="00E03DDC" w:rsidRDefault="008826E4">
            <w:pPr>
              <w:spacing w:after="160" w:line="214" w:lineRule="auto"/>
              <w:jc w:val="center"/>
              <w:textAlignment w:val="center"/>
            </w:pPr>
            <w:r>
              <w:rPr>
                <w:rFonts w:ascii="Calibri" w:eastAsia="Calibri" w:hAnsi="Calibri" w:cs="Calibri"/>
                <w:color w:val="000000"/>
                <w:position w:val="-3"/>
              </w:rPr>
              <w:t>Component Abbreviation</w:t>
            </w:r>
          </w:p>
        </w:tc>
        <w:tc>
          <w:tcPr>
            <w:tcW w:w="5385" w:type="dxa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14:paraId="5B0CAFF0" w14:textId="77777777" w:rsidR="00E03DDC" w:rsidRDefault="008826E4">
            <w:pPr>
              <w:spacing w:after="160" w:line="214" w:lineRule="auto"/>
              <w:jc w:val="center"/>
              <w:textAlignment w:val="center"/>
            </w:pPr>
            <w:r>
              <w:rPr>
                <w:rFonts w:ascii="Calibri" w:eastAsia="Calibri" w:hAnsi="Calibri" w:cs="Calibri"/>
                <w:color w:val="000000"/>
                <w:position w:val="-3"/>
              </w:rPr>
              <w:t>Component Name</w:t>
            </w:r>
          </w:p>
        </w:tc>
      </w:tr>
      <w:tr w:rsidR="00E03DDC" w14:paraId="606FF599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2A48008E" w14:textId="77777777" w:rsidR="00E03DDC" w:rsidRDefault="008826E4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ACF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274A1763" w14:textId="77777777" w:rsidR="00E03DDC" w:rsidRDefault="008826E4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Administration for Children and Families</w:t>
            </w:r>
          </w:p>
        </w:tc>
      </w:tr>
      <w:tr w:rsidR="00E03DDC" w14:paraId="2B3BB83E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422DD71B" w14:textId="77777777" w:rsidR="00E03DDC" w:rsidRDefault="008826E4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ACL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73A20F8E" w14:textId="77777777" w:rsidR="00E03DDC" w:rsidRDefault="008826E4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Administration for Community Living</w:t>
            </w:r>
          </w:p>
        </w:tc>
      </w:tr>
      <w:tr w:rsidR="00E03DDC" w14:paraId="42E7748B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2D17ED87" w14:textId="77777777" w:rsidR="00E03DDC" w:rsidRDefault="008826E4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CDC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A002711" w14:textId="77777777" w:rsidR="00E03DDC" w:rsidRDefault="008826E4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Centers for Disease Control and Prevention</w:t>
            </w:r>
          </w:p>
        </w:tc>
      </w:tr>
      <w:tr w:rsidR="00E03DDC" w14:paraId="5F0323A0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446EC945" w14:textId="77777777" w:rsidR="00E03DDC" w:rsidRDefault="008826E4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CMS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692C2E8F" w14:textId="77777777" w:rsidR="00E03DDC" w:rsidRDefault="008826E4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Center for Medicare and Medicaid Services</w:t>
            </w:r>
          </w:p>
        </w:tc>
      </w:tr>
      <w:tr w:rsidR="00E03DDC" w14:paraId="2E8A36F2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167A9EBF" w14:textId="77777777" w:rsidR="00E03DDC" w:rsidRDefault="008826E4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FDA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7928D542" w14:textId="77777777" w:rsidR="00E03DDC" w:rsidRDefault="008826E4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Food and Drug Administration</w:t>
            </w:r>
          </w:p>
        </w:tc>
      </w:tr>
      <w:tr w:rsidR="00E03DDC" w14:paraId="6D7968DC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76AA009" w14:textId="77777777" w:rsidR="00E03DDC" w:rsidRDefault="008826E4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HRSA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208A1CA3" w14:textId="77777777" w:rsidR="00E03DDC" w:rsidRDefault="008826E4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Health Resources and Services Administration</w:t>
            </w:r>
          </w:p>
        </w:tc>
      </w:tr>
      <w:tr w:rsidR="00E03DDC" w14:paraId="17748F0B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65B8C358" w14:textId="77777777" w:rsidR="00E03DDC" w:rsidRDefault="008826E4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IHS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7C2AF7E2" w14:textId="77777777" w:rsidR="00E03DDC" w:rsidRDefault="008826E4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Indian Health Service</w:t>
            </w:r>
          </w:p>
        </w:tc>
      </w:tr>
      <w:tr w:rsidR="00E03DDC" w14:paraId="7F391246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6DA048DF" w14:textId="77777777" w:rsidR="00E03DDC" w:rsidRDefault="008826E4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NIH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391895D6" w14:textId="77777777" w:rsidR="00E03DDC" w:rsidRDefault="008826E4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National Institutes of Health</w:t>
            </w:r>
          </w:p>
        </w:tc>
      </w:tr>
      <w:tr w:rsidR="00E03DDC" w14:paraId="399B71AA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4B7EF7F9" w14:textId="77777777" w:rsidR="00E03DDC" w:rsidRDefault="008826E4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OASH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60FBDEB3" w14:textId="77777777" w:rsidR="00E03DDC" w:rsidRDefault="008826E4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Office of the Assistant Secretary for Health</w:t>
            </w:r>
          </w:p>
        </w:tc>
      </w:tr>
      <w:tr w:rsidR="00E03DDC" w14:paraId="4F720D46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1B644B2B" w14:textId="77777777" w:rsidR="00E03DDC" w:rsidRDefault="008826E4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OIG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71A4843D" w14:textId="77777777" w:rsidR="00E03DDC" w:rsidRDefault="008826E4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Office of the Inspector General</w:t>
            </w:r>
          </w:p>
        </w:tc>
      </w:tr>
      <w:tr w:rsidR="00E03DDC" w14:paraId="7D3F694B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65740CAC" w14:textId="77777777" w:rsidR="00E03DDC" w:rsidRDefault="008826E4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OS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3016FEF2" w14:textId="77777777" w:rsidR="00E03DDC" w:rsidRDefault="008826E4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Office of the Secretary</w:t>
            </w:r>
          </w:p>
        </w:tc>
      </w:tr>
      <w:tr w:rsidR="00E03DDC" w14:paraId="067B2561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4B76B38" w14:textId="77777777" w:rsidR="00E03DDC" w:rsidRDefault="008826E4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SAMHSA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B98F852" w14:textId="77777777" w:rsidR="00E03DDC" w:rsidRDefault="008826E4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Substance Abuse and Mental Health Services Administration</w:t>
            </w:r>
          </w:p>
        </w:tc>
      </w:tr>
    </w:tbl>
    <w:p w14:paraId="3D55A792" w14:textId="77777777" w:rsidR="00E03DDC" w:rsidRDefault="00E03DDC"/>
    <w:tbl>
      <w:tblPr>
        <w:tblStyle w:val="TableGridPHPDOCX"/>
        <w:tblW w:w="8550" w:type="dxa"/>
        <w:tblInd w:w="-8" w:type="dxa"/>
        <w:tblBorders>
          <w:top w:val="outset" w:sz="5" w:space="0" w:color="808080"/>
          <w:left w:val="outset" w:sz="5" w:space="0" w:color="808080"/>
          <w:bottom w:val="outset" w:sz="5" w:space="0" w:color="808080"/>
          <w:right w:val="outset" w:sz="5" w:space="0" w:color="808080"/>
        </w:tblBorders>
        <w:tblLook w:val="04A0" w:firstRow="1" w:lastRow="0" w:firstColumn="1" w:lastColumn="0" w:noHBand="0" w:noVBand="1"/>
      </w:tblPr>
      <w:tblGrid>
        <w:gridCol w:w="1669"/>
        <w:gridCol w:w="2304"/>
        <w:gridCol w:w="2295"/>
        <w:gridCol w:w="2282"/>
      </w:tblGrid>
      <w:tr w:rsidR="00E03DDC" w14:paraId="69E0BD18" w14:textId="77777777">
        <w:tc>
          <w:tcPr>
            <w:tcW w:w="1710" w:type="dxa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14:paraId="1A0A61C2" w14:textId="77777777" w:rsidR="00E03DDC" w:rsidRDefault="008826E4">
            <w:pPr>
              <w:spacing w:after="160" w:line="214" w:lineRule="auto"/>
              <w:jc w:val="center"/>
              <w:textAlignment w:val="center"/>
            </w:pPr>
            <w:r>
              <w:rPr>
                <w:rFonts w:ascii="Calibri" w:eastAsia="Calibri" w:hAnsi="Calibri" w:cs="Calibri"/>
                <w:color w:val="000000"/>
                <w:position w:val="-3"/>
              </w:rPr>
              <w:t>Agency / Component</w:t>
            </w:r>
          </w:p>
        </w:tc>
        <w:tc>
          <w:tcPr>
            <w:tcW w:w="2415" w:type="dxa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14:paraId="1B552187" w14:textId="77777777" w:rsidR="00E03DDC" w:rsidRDefault="008826E4">
            <w:pPr>
              <w:spacing w:after="160" w:line="214" w:lineRule="auto"/>
              <w:jc w:val="center"/>
              <w:textAlignment w:val="center"/>
            </w:pPr>
            <w:r>
              <w:rPr>
                <w:rFonts w:ascii="Calibri" w:eastAsia="Calibri" w:hAnsi="Calibri" w:cs="Calibri"/>
                <w:color w:val="000000"/>
                <w:position w:val="-3"/>
              </w:rPr>
              <w:t>Number of requests backlogged</w:t>
            </w:r>
          </w:p>
        </w:tc>
        <w:tc>
          <w:tcPr>
            <w:tcW w:w="2415" w:type="dxa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14:paraId="2BF3E78D" w14:textId="77777777" w:rsidR="00E03DDC" w:rsidRDefault="008826E4">
            <w:pPr>
              <w:spacing w:after="160" w:line="214" w:lineRule="auto"/>
              <w:jc w:val="center"/>
              <w:textAlignment w:val="center"/>
            </w:pPr>
            <w:r>
              <w:rPr>
                <w:rFonts w:ascii="Calibri" w:eastAsia="Calibri" w:hAnsi="Calibri" w:cs="Calibri"/>
                <w:color w:val="000000"/>
                <w:position w:val="-3"/>
              </w:rPr>
              <w:t>Number of requests processed</w:t>
            </w:r>
          </w:p>
        </w:tc>
        <w:tc>
          <w:tcPr>
            <w:tcW w:w="2415" w:type="dxa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center"/>
          </w:tcPr>
          <w:p w14:paraId="4706C5D8" w14:textId="77777777" w:rsidR="00E03DDC" w:rsidRDefault="008826E4">
            <w:pPr>
              <w:spacing w:after="160" w:line="214" w:lineRule="auto"/>
              <w:jc w:val="center"/>
              <w:textAlignment w:val="center"/>
            </w:pPr>
            <w:r>
              <w:rPr>
                <w:rFonts w:ascii="Calibri" w:eastAsia="Calibri" w:hAnsi="Calibri" w:cs="Calibri"/>
                <w:color w:val="000000"/>
                <w:position w:val="-3"/>
              </w:rPr>
              <w:t>Number of requests received</w:t>
            </w:r>
          </w:p>
        </w:tc>
      </w:tr>
      <w:tr w:rsidR="00E03DDC" w14:paraId="1C71710C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6DC32273" w14:textId="77777777" w:rsidR="00E03DDC" w:rsidRDefault="008826E4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ACF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720D82B8" w14:textId="77777777" w:rsidR="00E03DDC" w:rsidRDefault="008826E4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745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B5CD13F" w14:textId="77777777" w:rsidR="00E03DDC" w:rsidRDefault="008826E4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122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2D40FDE" w14:textId="77777777" w:rsidR="00E03DDC" w:rsidRDefault="008826E4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39</w:t>
            </w:r>
          </w:p>
        </w:tc>
      </w:tr>
      <w:tr w:rsidR="00E03DDC" w14:paraId="38E0353B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470A9215" w14:textId="77777777" w:rsidR="00E03DDC" w:rsidRDefault="008826E4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ACL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7B930D5C" w14:textId="77777777" w:rsidR="00E03DDC" w:rsidRDefault="008826E4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23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53748B8A" w14:textId="77777777" w:rsidR="00E03DDC" w:rsidRDefault="008826E4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49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391A168F" w14:textId="77777777" w:rsidR="00E03DDC" w:rsidRDefault="008826E4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55</w:t>
            </w:r>
          </w:p>
        </w:tc>
      </w:tr>
      <w:tr w:rsidR="00E03DDC" w14:paraId="714126B0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C66E4A4" w14:textId="77777777" w:rsidR="00E03DDC" w:rsidRDefault="008826E4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CDC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625E10A3" w14:textId="77777777" w:rsidR="00E03DDC" w:rsidRDefault="008826E4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282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4DB12BBC" w14:textId="77777777" w:rsidR="00E03DDC" w:rsidRDefault="008826E4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798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20E7A211" w14:textId="77777777" w:rsidR="00E03DDC" w:rsidRDefault="008826E4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812</w:t>
            </w:r>
          </w:p>
        </w:tc>
      </w:tr>
      <w:tr w:rsidR="00E03DDC" w14:paraId="7FC13C38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6B7616D6" w14:textId="77777777" w:rsidR="00E03DDC" w:rsidRDefault="008826E4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CMS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2C56F4F9" w14:textId="77777777" w:rsidR="00E03DDC" w:rsidRDefault="008826E4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1728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1F00B738" w14:textId="77777777" w:rsidR="00E03DDC" w:rsidRDefault="008826E4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4666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7981B31C" w14:textId="77777777" w:rsidR="00E03DDC" w:rsidRDefault="008826E4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3950</w:t>
            </w:r>
          </w:p>
        </w:tc>
      </w:tr>
      <w:tr w:rsidR="00E03DDC" w14:paraId="31BBA8F9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333024B5" w14:textId="77777777" w:rsidR="00E03DDC" w:rsidRDefault="008826E4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FDA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58FD110A" w14:textId="77777777" w:rsidR="00E03DDC" w:rsidRDefault="008826E4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3577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7F838BF0" w14:textId="77777777" w:rsidR="00E03DDC" w:rsidRDefault="008826E4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2412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749C782F" w14:textId="77777777" w:rsidR="00E03DDC" w:rsidRDefault="008826E4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2265</w:t>
            </w:r>
          </w:p>
        </w:tc>
      </w:tr>
      <w:tr w:rsidR="00E03DDC" w14:paraId="3A38F5FF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74E22B7" w14:textId="77777777" w:rsidR="00E03DDC" w:rsidRDefault="008826E4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HRSA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5B967A2E" w14:textId="77777777" w:rsidR="00E03DDC" w:rsidRDefault="008826E4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42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36DA1D4A" w14:textId="77777777" w:rsidR="00E03DDC" w:rsidRDefault="008826E4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62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68A26CE8" w14:textId="77777777" w:rsidR="00E03DDC" w:rsidRDefault="008826E4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60</w:t>
            </w:r>
          </w:p>
        </w:tc>
      </w:tr>
      <w:tr w:rsidR="00E03DDC" w14:paraId="58D7E0E6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3641F8D3" w14:textId="77777777" w:rsidR="00E03DDC" w:rsidRDefault="008826E4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IHS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1BF3918B" w14:textId="77777777" w:rsidR="00E03DDC" w:rsidRDefault="008826E4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157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6A2341A2" w14:textId="77777777" w:rsidR="00E03DDC" w:rsidRDefault="008826E4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57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6599D045" w14:textId="77777777" w:rsidR="00E03DDC" w:rsidRDefault="008826E4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37</w:t>
            </w:r>
          </w:p>
        </w:tc>
      </w:tr>
      <w:tr w:rsidR="00E03DDC" w14:paraId="570584D6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6CDBBEBB" w14:textId="77777777" w:rsidR="00E03DDC" w:rsidRDefault="008826E4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NIH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4530EA58" w14:textId="77777777" w:rsidR="00E03DDC" w:rsidRDefault="008826E4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555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09B06B8" w14:textId="77777777" w:rsidR="00E03DDC" w:rsidRDefault="008826E4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518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565D5EAA" w14:textId="77777777" w:rsidR="00E03DDC" w:rsidRDefault="008826E4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483</w:t>
            </w:r>
          </w:p>
        </w:tc>
      </w:tr>
      <w:tr w:rsidR="00E03DDC" w14:paraId="53C3CF12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9C5EC53" w14:textId="77777777" w:rsidR="00E03DDC" w:rsidRDefault="008826E4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OASH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907D2D2" w14:textId="77777777" w:rsidR="00E03DDC" w:rsidRDefault="008826E4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354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C2F6B47" w14:textId="77777777" w:rsidR="00E03DDC" w:rsidRDefault="008826E4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149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123343FC" w14:textId="77777777" w:rsidR="00E03DDC" w:rsidRDefault="008826E4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134</w:t>
            </w:r>
          </w:p>
        </w:tc>
      </w:tr>
      <w:tr w:rsidR="00E03DDC" w14:paraId="3899C140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19EBCC0B" w14:textId="77777777" w:rsidR="00E03DDC" w:rsidRDefault="008826E4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OIG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5FF880F" w14:textId="77777777" w:rsidR="00E03DDC" w:rsidRDefault="008826E4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11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3713548F" w14:textId="77777777" w:rsidR="00E03DDC" w:rsidRDefault="008826E4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375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7B9FB2C2" w14:textId="77777777" w:rsidR="00E03DDC" w:rsidRDefault="008826E4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344</w:t>
            </w:r>
          </w:p>
        </w:tc>
      </w:tr>
      <w:tr w:rsidR="00E03DDC" w14:paraId="336E2F2B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7D9788FE" w14:textId="77777777" w:rsidR="00E03DDC" w:rsidRDefault="008826E4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OS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396F62D2" w14:textId="77777777" w:rsidR="00E03DDC" w:rsidRDefault="008826E4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2417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12EF785" w14:textId="77777777" w:rsidR="00E03DDC" w:rsidRDefault="008826E4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346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01DA6C02" w14:textId="77777777" w:rsidR="00E03DDC" w:rsidRDefault="008826E4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377</w:t>
            </w:r>
          </w:p>
        </w:tc>
      </w:tr>
      <w:tr w:rsidR="00E03DDC" w14:paraId="5D635C47" w14:textId="77777777"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25144A91" w14:textId="77777777" w:rsidR="00E03DDC" w:rsidRDefault="008826E4">
            <w:pPr>
              <w:spacing w:after="160" w:line="214" w:lineRule="auto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SAMHSA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167D61E0" w14:textId="77777777" w:rsidR="00E03DDC" w:rsidRDefault="008826E4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104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63208B41" w14:textId="77777777" w:rsidR="00E03DDC" w:rsidRDefault="008826E4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23</w:t>
            </w:r>
          </w:p>
        </w:tc>
        <w:tc>
          <w:tcPr>
            <w:tcW w:w="0" w:type="auto"/>
            <w:tcBorders>
              <w:top w:val="inset" w:sz="7" w:space="0" w:color="0F243E"/>
              <w:left w:val="inset" w:sz="7" w:space="0" w:color="auto"/>
              <w:bottom w:val="inset" w:sz="7" w:space="0" w:color="auto"/>
              <w:right w:val="inset" w:sz="7" w:space="0" w:color="auto"/>
            </w:tcBorders>
            <w:tcMar>
              <w:top w:w="0" w:type="auto"/>
              <w:left w:w="0" w:type="auto"/>
              <w:bottom w:w="0" w:type="auto"/>
              <w:right w:w="0" w:type="auto"/>
            </w:tcMar>
            <w:vAlign w:val="bottom"/>
          </w:tcPr>
          <w:p w14:paraId="728B19A2" w14:textId="77777777" w:rsidR="00E03DDC" w:rsidRDefault="008826E4">
            <w:pPr>
              <w:spacing w:after="160" w:line="214" w:lineRule="auto"/>
              <w:jc w:val="right"/>
              <w:textAlignment w:val="bottom"/>
            </w:pPr>
            <w:r>
              <w:rPr>
                <w:rFonts w:ascii="Calibri" w:eastAsia="Calibri" w:hAnsi="Calibri" w:cs="Calibri"/>
                <w:color w:val="000000"/>
              </w:rPr>
              <w:t>41</w:t>
            </w:r>
          </w:p>
        </w:tc>
      </w:tr>
    </w:tbl>
    <w:p w14:paraId="47D7F685" w14:textId="77777777" w:rsidR="00E03DDC" w:rsidRDefault="008826E4">
      <w:pPr>
        <w:spacing w:after="120" w:line="214" w:lineRule="auto"/>
      </w:pPr>
      <w:r>
        <w:rPr>
          <w:rFonts w:ascii="Arial" w:eastAsia="Arial" w:hAnsi="Arial" w:cs="Arial"/>
          <w:i/>
          <w:iCs/>
          <w:caps/>
          <w:color w:val="000000"/>
          <w:sz w:val="18"/>
          <w:szCs w:val="18"/>
        </w:rPr>
        <w:t> </w:t>
      </w:r>
    </w:p>
    <w:sectPr w:rsidR="00E03DDC" w:rsidSect="000F6147">
      <w:pgSz w:w="15840" w:h="12240" w:orient="landscape" w:code="1"/>
      <w:pgMar w:top="1701" w:right="1417" w:bottom="1701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C9C542B" w14:textId="77777777" w:rsidR="008826E4" w:rsidRDefault="008826E4" w:rsidP="006E0FDA">
      <w:pPr>
        <w:spacing w:after="0" w:line="240" w:lineRule="auto"/>
      </w:pPr>
      <w:r>
        <w:separator/>
      </w:r>
    </w:p>
  </w:endnote>
  <w:endnote w:type="continuationSeparator" w:id="0">
    <w:p w14:paraId="7A32DCFA" w14:textId="77777777" w:rsidR="008826E4" w:rsidRDefault="008826E4" w:rsidP="006E0F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6369CD8" w14:textId="77777777" w:rsidR="008826E4" w:rsidRDefault="008826E4" w:rsidP="006E0FDA">
      <w:pPr>
        <w:spacing w:after="0" w:line="240" w:lineRule="auto"/>
      </w:pPr>
      <w:r>
        <w:separator/>
      </w:r>
    </w:p>
  </w:footnote>
  <w:footnote w:type="continuationSeparator" w:id="0">
    <w:p w14:paraId="777DB562" w14:textId="77777777" w:rsidR="008826E4" w:rsidRDefault="008826E4" w:rsidP="006E0F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1" w15:restartNumberingAfterBreak="0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2" w15:restartNumberingAfterBreak="0">
    <w:nsid w:val="361E4D0B"/>
    <w:multiLevelType w:val="hybridMultilevel"/>
    <w:tmpl w:val="BC5E00C2"/>
    <w:lvl w:ilvl="0" w:tplc="6412049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4" w15:restartNumberingAfterBreak="0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8" w15:restartNumberingAfterBreak="0">
    <w:nsid w:val="75451D5E"/>
    <w:multiLevelType w:val="hybridMultilevel"/>
    <w:tmpl w:val="B44AEF28"/>
    <w:lvl w:ilvl="0" w:tplc="89012261">
      <w:start w:val="1"/>
      <w:numFmt w:val="decimal"/>
      <w:lvlText w:val="%1."/>
      <w:lvlJc w:val="left"/>
      <w:pPr>
        <w:ind w:left="720" w:hanging="360"/>
      </w:pPr>
    </w:lvl>
    <w:lvl w:ilvl="1" w:tplc="89012261" w:tentative="1">
      <w:start w:val="1"/>
      <w:numFmt w:val="lowerLetter"/>
      <w:lvlText w:val="%2."/>
      <w:lvlJc w:val="left"/>
      <w:pPr>
        <w:ind w:left="1440" w:hanging="360"/>
      </w:pPr>
    </w:lvl>
    <w:lvl w:ilvl="2" w:tplc="89012261" w:tentative="1">
      <w:start w:val="1"/>
      <w:numFmt w:val="lowerRoman"/>
      <w:lvlText w:val="%3."/>
      <w:lvlJc w:val="right"/>
      <w:pPr>
        <w:ind w:left="2160" w:hanging="180"/>
      </w:pPr>
    </w:lvl>
    <w:lvl w:ilvl="3" w:tplc="89012261" w:tentative="1">
      <w:start w:val="1"/>
      <w:numFmt w:val="decimal"/>
      <w:lvlText w:val="%4."/>
      <w:lvlJc w:val="left"/>
      <w:pPr>
        <w:ind w:left="2880" w:hanging="360"/>
      </w:pPr>
    </w:lvl>
    <w:lvl w:ilvl="4" w:tplc="89012261" w:tentative="1">
      <w:start w:val="1"/>
      <w:numFmt w:val="lowerLetter"/>
      <w:lvlText w:val="%5."/>
      <w:lvlJc w:val="left"/>
      <w:pPr>
        <w:ind w:left="3600" w:hanging="360"/>
      </w:pPr>
    </w:lvl>
    <w:lvl w:ilvl="5" w:tplc="89012261" w:tentative="1">
      <w:start w:val="1"/>
      <w:numFmt w:val="lowerRoman"/>
      <w:lvlText w:val="%6."/>
      <w:lvlJc w:val="right"/>
      <w:pPr>
        <w:ind w:left="4320" w:hanging="180"/>
      </w:pPr>
    </w:lvl>
    <w:lvl w:ilvl="6" w:tplc="89012261" w:tentative="1">
      <w:start w:val="1"/>
      <w:numFmt w:val="decimal"/>
      <w:lvlText w:val="%7."/>
      <w:lvlJc w:val="left"/>
      <w:pPr>
        <w:ind w:left="5040" w:hanging="360"/>
      </w:pPr>
    </w:lvl>
    <w:lvl w:ilvl="7" w:tplc="89012261" w:tentative="1">
      <w:start w:val="1"/>
      <w:numFmt w:val="lowerLetter"/>
      <w:lvlText w:val="%8."/>
      <w:lvlJc w:val="left"/>
      <w:pPr>
        <w:ind w:left="5760" w:hanging="360"/>
      </w:pPr>
    </w:lvl>
    <w:lvl w:ilvl="8" w:tplc="89012261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6"/>
  </w:num>
  <w:num w:numId="3">
    <w:abstractNumId w:val="7"/>
  </w:num>
  <w:num w:numId="4">
    <w:abstractNumId w:val="5"/>
  </w:num>
  <w:num w:numId="5">
    <w:abstractNumId w:val="1"/>
  </w:num>
  <w:num w:numId="6">
    <w:abstractNumId w:val="0"/>
  </w:num>
  <w:num w:numId="7">
    <w:abstractNumId w:val="3"/>
  </w:num>
  <w:num w:numId="8">
    <w:abstractNumId w:val="2"/>
  </w:num>
  <w:num w:numId="9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view w:val="web"/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064E"/>
    <w:rsid w:val="00065F9C"/>
    <w:rsid w:val="000F6147"/>
    <w:rsid w:val="00112029"/>
    <w:rsid w:val="00135412"/>
    <w:rsid w:val="00361FF4"/>
    <w:rsid w:val="003B5299"/>
    <w:rsid w:val="00493A0C"/>
    <w:rsid w:val="004D6B48"/>
    <w:rsid w:val="00531A4E"/>
    <w:rsid w:val="00535F5A"/>
    <w:rsid w:val="00555F58"/>
    <w:rsid w:val="006E6663"/>
    <w:rsid w:val="00793EAC"/>
    <w:rsid w:val="008826E4"/>
    <w:rsid w:val="008B3AC2"/>
    <w:rsid w:val="008F680D"/>
    <w:rsid w:val="00AC197E"/>
    <w:rsid w:val="00B21D59"/>
    <w:rsid w:val="00BD419F"/>
    <w:rsid w:val="00DF064E"/>
    <w:rsid w:val="00E03DDC"/>
    <w:rsid w:val="00FB45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1752E75"/>
  <w15:docId w15:val="{4CC9548B-8E5B-44B2-90DB-97FD564488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semiHidden="1" w:unhideWhenUsed="1"/>
    <w:lsdException w:name="heading 1" w:semiHidden="1" w:unhideWhenUsed="1"/>
    <w:lsdException w:name="heading 2" w:semiHidden="1" w:unhideWhenUsed="1"/>
    <w:lsdException w:name="heading 3" w:semiHidden="1" w:unhideWhenUsed="1"/>
    <w:lsdException w:name="heading 4" w:semiHidden="1" w:unhideWhenUsed="1"/>
    <w:lsdException w:name="heading 5" w:semiHidden="1" w:unhideWhenUsed="1"/>
    <w:lsdException w:name="heading 6" w:semiHidden="1" w:unhideWhenUsed="1"/>
    <w:lsdException w:name="heading 7" w:semiHidden="1" w:unhideWhenUsed="1"/>
    <w:lsdException w:name="heading 8" w:semiHidden="1" w:unhideWhenUsed="1"/>
    <w:lsdException w:name="heading 9" w:semiHidden="1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nhideWhenUsed="1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Reference" w:semiHidden="1" w:unhideWhenUsed="1"/>
    <w:lsdException w:name="Intense Reference" w:semiHidden="1" w:unhideWhenUsed="1"/>
    <w:lsdException w:name="Book Title" w:semiHidden="1" w:unhideWhenUsed="1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F6147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1PHPDOCX">
    <w:name w:val="Heading 1 PHPDOCX"/>
    <w:basedOn w:val="Normal"/>
    <w:next w:val="Normal"/>
    <w:link w:val="Heading1CarPHPDOCX"/>
    <w:uiPriority w:val="9"/>
    <w:qFormat/>
    <w:rsid w:val="00DF064E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customStyle="1" w:styleId="Heading2PHPDOCX">
    <w:name w:val="Heading 2 PHPDOCX"/>
    <w:basedOn w:val="Normal"/>
    <w:next w:val="Normal"/>
    <w:link w:val="Heading2CarPHPDOCX"/>
    <w:uiPriority w:val="9"/>
    <w:unhideWhenUsed/>
    <w:qFormat/>
    <w:rsid w:val="00DF064E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customStyle="1" w:styleId="Heading3PHPDOCX">
    <w:name w:val="Heading 3 PHPDOCX"/>
    <w:basedOn w:val="Normal"/>
    <w:next w:val="Normal"/>
    <w:link w:val="Heading3CarPHPDOCX"/>
    <w:uiPriority w:val="9"/>
    <w:unhideWhenUsed/>
    <w:qFormat/>
    <w:rsid w:val="00DF064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customStyle="1" w:styleId="Heading4PHPDOCX">
    <w:name w:val="Heading 4 PHPDOCX"/>
    <w:basedOn w:val="Normal"/>
    <w:next w:val="Normal"/>
    <w:link w:val="Heading4CarPHPDOCX"/>
    <w:uiPriority w:val="9"/>
    <w:unhideWhenUsed/>
    <w:qFormat/>
    <w:rsid w:val="00DF064E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customStyle="1" w:styleId="Heading5PHPDOCX">
    <w:name w:val="Heading 5 PHPDOCX"/>
    <w:basedOn w:val="Normal"/>
    <w:next w:val="Normal"/>
    <w:link w:val="Heading5CarPHPDOCX"/>
    <w:uiPriority w:val="9"/>
    <w:unhideWhenUsed/>
    <w:qFormat/>
    <w:rsid w:val="00DF064E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customStyle="1" w:styleId="Heading6PHPDOCX">
    <w:name w:val="Heading 6 PHPDOCX"/>
    <w:basedOn w:val="Normal"/>
    <w:next w:val="Normal"/>
    <w:link w:val="Heading6CarPHPDOCX"/>
    <w:uiPriority w:val="9"/>
    <w:unhideWhenUsed/>
    <w:qFormat/>
    <w:rsid w:val="00DF064E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customStyle="1" w:styleId="Heading7PHPDOCX">
    <w:name w:val="Heading 7 PHPDOCX"/>
    <w:basedOn w:val="Normal"/>
    <w:next w:val="Normal"/>
    <w:link w:val="Heading7CarPHPDOCX"/>
    <w:uiPriority w:val="9"/>
    <w:unhideWhenUsed/>
    <w:qFormat/>
    <w:rsid w:val="00DF064E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Heading8PHPDOCX">
    <w:name w:val="Heading 8 PHPDOCX"/>
    <w:basedOn w:val="Normal"/>
    <w:next w:val="Normal"/>
    <w:link w:val="Heading8CarPHPDOCX"/>
    <w:uiPriority w:val="9"/>
    <w:semiHidden/>
    <w:unhideWhenUsed/>
    <w:qFormat/>
    <w:rsid w:val="00DF064E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paragraph" w:customStyle="1" w:styleId="Heading9PHPDOCX">
    <w:name w:val="Heading 9 PHPDOCX"/>
    <w:basedOn w:val="Normal"/>
    <w:next w:val="Normal"/>
    <w:link w:val="Heading9CarPHPDOCX"/>
    <w:uiPriority w:val="9"/>
    <w:semiHidden/>
    <w:unhideWhenUsed/>
    <w:qFormat/>
    <w:rsid w:val="00DF064E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customStyle="1" w:styleId="annotationreferencePHPDOCX">
    <w:name w:val="annotation reference PHPDOCX"/>
    <w:basedOn w:val="DefaultParagraphFont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basedOn w:val="Normal"/>
    <w:link w:val="CommentTextCharPHPDOCX"/>
    <w:uiPriority w:val="99"/>
    <w:semiHidden/>
    <w:unhideWhenUsed/>
    <w:rsid w:val="00E139EA"/>
    <w:pPr>
      <w:spacing w:line="240" w:lineRule="auto"/>
    </w:pPr>
    <w:rPr>
      <w:sz w:val="20"/>
      <w:szCs w:val="20"/>
    </w:rPr>
  </w:style>
  <w:style w:type="character" w:customStyle="1" w:styleId="CommentTextCharPHPDOCX">
    <w:name w:val="Comment Text Char PHPDOCX"/>
    <w:basedOn w:val="DefaultParagraphFont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basedOn w:val="CommentTextChar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basedOn w:val="Normal"/>
    <w:link w:val="BalloonTextCharPHPDOCX"/>
    <w:uiPriority w:val="99"/>
    <w:semiHidden/>
    <w:unhideWhenUsed/>
    <w:rsid w:val="00E139E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basedOn w:val="DefaultParagraphFont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basedOn w:val="Normal"/>
    <w:link w:val="foot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footnotetextCarPHPDOCX">
    <w:name w:val="footnote text Car PHPDOCX"/>
    <w:basedOn w:val="DefaultParagraphFont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basedOn w:val="Normal"/>
    <w:link w:val="endnotetextCarPHPDOCX"/>
    <w:uiPriority w:val="99"/>
    <w:semiHidden/>
    <w:unhideWhenUsed/>
    <w:rsid w:val="006E0FDA"/>
    <w:pPr>
      <w:spacing w:after="0" w:line="240" w:lineRule="auto"/>
    </w:pPr>
    <w:rPr>
      <w:sz w:val="20"/>
      <w:szCs w:val="20"/>
    </w:rPr>
  </w:style>
  <w:style w:type="character" w:customStyle="1" w:styleId="endnotetextCarPHPDOCX">
    <w:name w:val="endnote text Car PHPDOCX"/>
    <w:basedOn w:val="DefaultParagraphFont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basedOn w:val="DefaultParagraphFontPHPDOCX"/>
    <w:uiPriority w:val="99"/>
    <w:semiHidden/>
    <w:unhideWhenUsed/>
    <w:rsid w:val="006E0FDA"/>
    <w:rPr>
      <w:vertAlign w:val="superscript"/>
    </w:rPr>
  </w:style>
  <w:style w:type="character" w:customStyle="1" w:styleId="DefaultParagraphFontPHPDOCX">
    <w:name w:val="Default Paragraph Font PHPDOCX"/>
    <w:uiPriority w:val="1"/>
    <w:semiHidden/>
    <w:unhideWhenUsed/>
  </w:style>
  <w:style w:type="numbering" w:customStyle="1" w:styleId="NoListPHPDOCX">
    <w:name w:val="No List PHPDOCX"/>
    <w:uiPriority w:val="99"/>
    <w:semiHidden/>
    <w:unhideWhenUsed/>
  </w:style>
  <w:style w:type="character" w:customStyle="1" w:styleId="Heading1CarPHPDOCX">
    <w:name w:val="Heading 1 Car PHPDOCX"/>
    <w:basedOn w:val="DefaultParagraphFontPHPDOCX"/>
    <w:link w:val="Heading1PHPDOCX"/>
    <w:uiPriority w:val="9"/>
    <w:rsid w:val="00DF064E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Heading2CarPHPDOCX">
    <w:name w:val="Heading 2 Car PHPDOCX"/>
    <w:basedOn w:val="DefaultParagraphFontPHPDOCX"/>
    <w:link w:val="Heading2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Heading3CarPHPDOCX">
    <w:name w:val="Heading 3 Car PHPDOCX"/>
    <w:basedOn w:val="DefaultParagraphFontPHPDOCX"/>
    <w:link w:val="Heading3PHPDOCX"/>
    <w:uiPriority w:val="9"/>
    <w:rsid w:val="00DF064E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Heading4CarPHPDOCX">
    <w:name w:val="Heading 4 Car PHPDOCX"/>
    <w:basedOn w:val="DefaultParagraphFontPHPDOCX"/>
    <w:link w:val="Heading4PHPDOCX"/>
    <w:uiPriority w:val="9"/>
    <w:rsid w:val="00DF064E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Heading5CarPHPDOCX">
    <w:name w:val="Heading 5 Car PHPDOCX"/>
    <w:basedOn w:val="DefaultParagraphFontPHPDOCX"/>
    <w:link w:val="Heading5PHPDOCX"/>
    <w:uiPriority w:val="9"/>
    <w:rsid w:val="00DF064E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Heading6CarPHPDOCX">
    <w:name w:val="Heading 6 Car PHPDOCX"/>
    <w:basedOn w:val="DefaultParagraphFontPHPDOCX"/>
    <w:link w:val="Heading6PHPDOCX"/>
    <w:uiPriority w:val="9"/>
    <w:rsid w:val="00DF064E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Heading7CarPHPDOCX">
    <w:name w:val="Heading 7 Car PHPDOCX"/>
    <w:basedOn w:val="DefaultParagraphFontPHPDOCX"/>
    <w:link w:val="Heading7PHPDOCX"/>
    <w:uiPriority w:val="9"/>
    <w:rsid w:val="00DF064E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customStyle="1" w:styleId="TitlePHPDOCX">
    <w:name w:val="Title PHPDOCX"/>
    <w:basedOn w:val="Normal"/>
    <w:next w:val="Normal"/>
    <w:link w:val="TitleCarPHPDOCX"/>
    <w:uiPriority w:val="10"/>
    <w:qFormat/>
    <w:rsid w:val="00DF064E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arPHPDOCX">
    <w:name w:val="Title Car PHPDOCX"/>
    <w:basedOn w:val="DefaultParagraphFontPHPDOCX"/>
    <w:link w:val="TitlePHPDOCX"/>
    <w:uiPriority w:val="10"/>
    <w:rsid w:val="00DF064E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customStyle="1" w:styleId="SubtitlePHPDOCX">
    <w:name w:val="Subtitle PHPDOCX"/>
    <w:basedOn w:val="Normal"/>
    <w:next w:val="Normal"/>
    <w:link w:val="SubtitleCarPHPDOCX"/>
    <w:uiPriority w:val="11"/>
    <w:qFormat/>
    <w:rsid w:val="00DF064E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itleCarPHPDOCX">
    <w:name w:val="Subtitle Car PHPDOCX"/>
    <w:basedOn w:val="DefaultParagraphFontPHPDOCX"/>
    <w:link w:val="SubtitlePHPDOCX"/>
    <w:uiPriority w:val="11"/>
    <w:rsid w:val="00DF064E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ubtleEmphasisPHPDOCX">
    <w:name w:val="Subtle Emphasis PHPDOCX"/>
    <w:basedOn w:val="DefaultParagraphFontPHPDOCX"/>
    <w:uiPriority w:val="19"/>
    <w:qFormat/>
    <w:rsid w:val="00DF064E"/>
    <w:rPr>
      <w:i/>
      <w:iCs/>
      <w:color w:val="808080" w:themeColor="text1" w:themeTint="7F"/>
    </w:rPr>
  </w:style>
  <w:style w:type="character" w:customStyle="1" w:styleId="EmphasisPHPDOCX">
    <w:name w:val="Emphasis PHPDOCX"/>
    <w:basedOn w:val="DefaultParagraphFontPHPDOCX"/>
    <w:uiPriority w:val="20"/>
    <w:qFormat/>
    <w:rsid w:val="00DF064E"/>
    <w:rPr>
      <w:i/>
      <w:iCs/>
    </w:rPr>
  </w:style>
  <w:style w:type="character" w:customStyle="1" w:styleId="IntenseEmphasisPHPDOCX">
    <w:name w:val="Intense Emphasis PHPDOCX"/>
    <w:basedOn w:val="DefaultParagraphFontPHPDOCX"/>
    <w:uiPriority w:val="21"/>
    <w:qFormat/>
    <w:rsid w:val="00DF064E"/>
    <w:rPr>
      <w:b/>
      <w:bCs/>
      <w:i/>
      <w:iCs/>
      <w:color w:val="4F81BD" w:themeColor="accent1"/>
    </w:rPr>
  </w:style>
  <w:style w:type="character" w:customStyle="1" w:styleId="StrongPHPDOCX">
    <w:name w:val="Strong PHPDOCX"/>
    <w:basedOn w:val="DefaultParagraphFontPHPDOCX"/>
    <w:uiPriority w:val="22"/>
    <w:qFormat/>
    <w:rsid w:val="00DF064E"/>
    <w:rPr>
      <w:b/>
      <w:bCs/>
    </w:rPr>
  </w:style>
  <w:style w:type="paragraph" w:customStyle="1" w:styleId="QuotePHPDOCX">
    <w:name w:val="Quote PHPDOCX"/>
    <w:basedOn w:val="Normal"/>
    <w:next w:val="Normal"/>
    <w:link w:val="QuoteCarPHPDOCX"/>
    <w:uiPriority w:val="29"/>
    <w:qFormat/>
    <w:rsid w:val="00DF064E"/>
    <w:rPr>
      <w:i/>
      <w:iCs/>
      <w:color w:val="000000" w:themeColor="text1"/>
    </w:rPr>
  </w:style>
  <w:style w:type="character" w:customStyle="1" w:styleId="QuoteCarPHPDOCX">
    <w:name w:val="Quote Car PHPDOCX"/>
    <w:basedOn w:val="DefaultParagraphFontPHPDOCX"/>
    <w:link w:val="QuotePHPDOCX"/>
    <w:uiPriority w:val="29"/>
    <w:rsid w:val="00DF064E"/>
    <w:rPr>
      <w:i/>
      <w:iCs/>
      <w:color w:val="000000" w:themeColor="text1"/>
    </w:rPr>
  </w:style>
  <w:style w:type="paragraph" w:customStyle="1" w:styleId="IntenseQuotePHPDOCX">
    <w:name w:val="Intense Quote PHPDOCX"/>
    <w:basedOn w:val="Normal"/>
    <w:next w:val="Normal"/>
    <w:link w:val="IntenseQuoteCarPHPDOCX"/>
    <w:uiPriority w:val="30"/>
    <w:qFormat/>
    <w:rsid w:val="00DF064E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IntenseQuoteCarPHPDOCX">
    <w:name w:val="Intense Quote Car PHPDOCX"/>
    <w:basedOn w:val="DefaultParagraphFontPHPDOCX"/>
    <w:link w:val="IntenseQuotePHPDOCX"/>
    <w:uiPriority w:val="30"/>
    <w:rsid w:val="00DF064E"/>
    <w:rPr>
      <w:b/>
      <w:bCs/>
      <w:i/>
      <w:iCs/>
      <w:color w:val="4F81BD" w:themeColor="accent1"/>
    </w:rPr>
  </w:style>
  <w:style w:type="character" w:customStyle="1" w:styleId="SubtleReferencePHPDOCX">
    <w:name w:val="Subtle Reference PHPDOCX"/>
    <w:basedOn w:val="DefaultParagraphFontPHPDOCX"/>
    <w:uiPriority w:val="31"/>
    <w:qFormat/>
    <w:rsid w:val="00DF064E"/>
    <w:rPr>
      <w:smallCaps/>
      <w:color w:val="C0504D" w:themeColor="accent2"/>
      <w:u w:val="single"/>
    </w:rPr>
  </w:style>
  <w:style w:type="character" w:customStyle="1" w:styleId="IntenseReferencePHPDOCX">
    <w:name w:val="Intense Reference PHPDOCX"/>
    <w:basedOn w:val="DefaultParagraphFontPHPDOCX"/>
    <w:uiPriority w:val="32"/>
    <w:qFormat/>
    <w:rsid w:val="00DF064E"/>
    <w:rPr>
      <w:b/>
      <w:bCs/>
      <w:smallCaps/>
      <w:color w:val="C0504D" w:themeColor="accent2"/>
      <w:spacing w:val="5"/>
      <w:u w:val="single"/>
    </w:rPr>
  </w:style>
  <w:style w:type="character" w:customStyle="1" w:styleId="BookTitlePHPDOCX">
    <w:name w:val="Book Title PHPDOCX"/>
    <w:basedOn w:val="DefaultParagraphFontPHPDOCX"/>
    <w:uiPriority w:val="33"/>
    <w:qFormat/>
    <w:rsid w:val="00DF064E"/>
    <w:rPr>
      <w:b/>
      <w:bCs/>
      <w:smallCaps/>
      <w:spacing w:val="5"/>
    </w:rPr>
  </w:style>
  <w:style w:type="paragraph" w:customStyle="1" w:styleId="ListParagraphPHPDOCX">
    <w:name w:val="List Paragraph PHPDOCX"/>
    <w:basedOn w:val="Normal"/>
    <w:uiPriority w:val="34"/>
    <w:qFormat/>
    <w:rsid w:val="00DF064E"/>
    <w:pPr>
      <w:ind w:left="720"/>
      <w:contextualSpacing/>
    </w:pPr>
  </w:style>
  <w:style w:type="paragraph" w:customStyle="1" w:styleId="NoSpacingPHPDOCX">
    <w:name w:val="No Spacing PHPDOCX"/>
    <w:uiPriority w:val="1"/>
    <w:qFormat/>
    <w:rsid w:val="00DF064E"/>
    <w:pPr>
      <w:spacing w:after="0" w:line="240" w:lineRule="auto"/>
    </w:pPr>
  </w:style>
  <w:style w:type="character" w:customStyle="1" w:styleId="Heading8CarPHPDOCX">
    <w:name w:val="Heading 8 Car PHPDOCX"/>
    <w:basedOn w:val="DefaultParagraphFontPHPDOCX"/>
    <w:link w:val="Heading8PHPDOCX"/>
    <w:uiPriority w:val="9"/>
    <w:semiHidden/>
    <w:rsid w:val="00DF064E"/>
    <w:rPr>
      <w:rFonts w:asciiTheme="majorHAnsi" w:eastAsiaTheme="majorEastAsia" w:hAnsiTheme="majorHAnsi" w:cstheme="majorBidi"/>
      <w:color w:val="404040" w:themeColor="text1" w:themeTint="BF"/>
      <w:sz w:val="20"/>
      <w:szCs w:val="20"/>
    </w:rPr>
  </w:style>
  <w:style w:type="character" w:customStyle="1" w:styleId="Heading9CarPHPDOCX">
    <w:name w:val="Heading 9 Car PHPDOCX"/>
    <w:basedOn w:val="DefaultParagraphFontPHPDOCX"/>
    <w:link w:val="Heading9PHPDOCX"/>
    <w:uiPriority w:val="9"/>
    <w:semiHidden/>
    <w:rsid w:val="00DF064E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PHPDOCX">
    <w:name w:val="Plain Table PHPDOCX"/>
    <w:uiPriority w:val="58"/>
    <w:pPr>
      <w:spacing w:after="0" w:line="240" w:lineRule="auto"/>
    </w:p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LightShadingPHPDOCX">
    <w:name w:val="Light Shading PHPDOCX"/>
    <w:uiPriority w:val="60"/>
    <w:rsid w:val="00493A0C"/>
    <w:pPr>
      <w:spacing w:after="0" w:line="240" w:lineRule="auto"/>
    </w:pPr>
    <w:rPr>
      <w:color w:val="000000" w:themeColor="text1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000000" w:themeColor="text1"/>
          <w:left w:val="nil"/>
          <w:bottom w:val="single" w:sz="8" w:space="0" w:color="000000" w:themeColor="tex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</w:style>
  <w:style w:type="table" w:customStyle="1" w:styleId="LightShadingAccent1PHPDOCX">
    <w:name w:val="Light Shading Accent 1 PHPDOCX"/>
    <w:uiPriority w:val="60"/>
    <w:rsid w:val="00493A0C"/>
    <w:pPr>
      <w:spacing w:after="0" w:line="240" w:lineRule="auto"/>
    </w:pPr>
    <w:rPr>
      <w:color w:val="365F91" w:themeColor="accent1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customStyle="1" w:styleId="LightShadingAccent2PHPDOCX">
    <w:name w:val="Light Shading Accent 2 PHPDOCX"/>
    <w:uiPriority w:val="60"/>
    <w:rsid w:val="00493A0C"/>
    <w:pPr>
      <w:spacing w:after="0" w:line="240" w:lineRule="auto"/>
    </w:pPr>
    <w:rPr>
      <w:color w:val="943634" w:themeColor="accent2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C0504D" w:themeColor="accent2"/>
          <w:left w:val="nil"/>
          <w:bottom w:val="single" w:sz="8" w:space="0" w:color="C0504D" w:themeColor="accent2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</w:style>
  <w:style w:type="table" w:customStyle="1" w:styleId="LightShadingAccent3PHPDOCX">
    <w:name w:val="Light Shading Accent 3 PHPDOCX"/>
    <w:uiPriority w:val="60"/>
    <w:rsid w:val="00493A0C"/>
    <w:pPr>
      <w:spacing w:after="0" w:line="240" w:lineRule="auto"/>
    </w:pPr>
    <w:rPr>
      <w:color w:val="76923C" w:themeColor="accent3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table" w:customStyle="1" w:styleId="LightShadingAccent4PHPDOCX">
    <w:name w:val="Light Shading Accent 4 PHPDOCX"/>
    <w:uiPriority w:val="60"/>
    <w:rsid w:val="00493A0C"/>
    <w:pPr>
      <w:spacing w:after="0" w:line="240" w:lineRule="auto"/>
    </w:pPr>
    <w:rPr>
      <w:color w:val="5F497A" w:themeColor="accent4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8064A2" w:themeColor="accent4"/>
          <w:left w:val="nil"/>
          <w:bottom w:val="single" w:sz="8" w:space="0" w:color="8064A2" w:themeColor="accent4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</w:style>
  <w:style w:type="table" w:customStyle="1" w:styleId="LightShadingAccent5PHPDOCX">
    <w:name w:val="Light Shading Accent 5 PHPDOCX"/>
    <w:uiPriority w:val="60"/>
    <w:rsid w:val="00493A0C"/>
    <w:pPr>
      <w:spacing w:after="0" w:line="240" w:lineRule="auto"/>
    </w:pPr>
    <w:rPr>
      <w:color w:val="31849B" w:themeColor="accent5" w:themeShade="BF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BACC6" w:themeColor="accent5"/>
          <w:left w:val="nil"/>
          <w:bottom w:val="single" w:sz="8" w:space="0" w:color="4BACC6" w:themeColor="accent5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</w:style>
  <w:style w:type="table" w:customStyle="1" w:styleId="LightListPHPDOCX">
    <w:name w:val="Light List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</w:style>
  <w:style w:type="table" w:customStyle="1" w:styleId="LightListAccent1PHPDOCX">
    <w:name w:val="Light List Accent 1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customStyle="1" w:styleId="LightListAccent2PHPDOCX">
    <w:name w:val="Light List Accent 2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</w:style>
  <w:style w:type="table" w:customStyle="1" w:styleId="LightListAccent3PHPDOCX">
    <w:name w:val="Light List Accent 3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LightListAccent4PHPDOCX">
    <w:name w:val="Light List Accent 4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</w:style>
  <w:style w:type="table" w:customStyle="1" w:styleId="LightListAccent5PHPDOCX">
    <w:name w:val="Light List Accent 5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</w:style>
  <w:style w:type="table" w:customStyle="1" w:styleId="LightListAccent6PHPDOCX">
    <w:name w:val="Light List Accent 6 PHPDOCX"/>
    <w:uiPriority w:val="61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</w:style>
  <w:style w:type="table" w:customStyle="1" w:styleId="LightGridPHPDOCX">
    <w:name w:val="Light Grid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1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H w:val="nil"/>
          <w:insideV w:val="single" w:sz="8" w:space="0" w:color="000000" w:themeColor="tex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</w:tcPr>
    </w:tblStylePr>
    <w:tblStylePr w:type="band1Vert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  <w:shd w:val="clear" w:color="auto" w:fill="C0C0C0" w:themeFill="text1" w:themeFillTint="3F"/>
      </w:tcPr>
    </w:tblStylePr>
    <w:tblStylePr w:type="band2Horz">
      <w:tblPr/>
      <w:tcPr>
        <w:tcBorders>
          <w:top w:val="single" w:sz="8" w:space="0" w:color="000000" w:themeColor="text1"/>
          <w:left w:val="single" w:sz="8" w:space="0" w:color="000000" w:themeColor="text1"/>
          <w:bottom w:val="single" w:sz="8" w:space="0" w:color="000000" w:themeColor="text1"/>
          <w:right w:val="single" w:sz="8" w:space="0" w:color="000000" w:themeColor="text1"/>
          <w:insideV w:val="single" w:sz="8" w:space="0" w:color="000000" w:themeColor="text1"/>
        </w:tcBorders>
      </w:tcPr>
    </w:tblStylePr>
  </w:style>
  <w:style w:type="table" w:customStyle="1" w:styleId="LightGrid1PHPDOCX">
    <w:name w:val="Light Grid 1 PHPDOCX"/>
    <w:uiPriority w:val="62"/>
    <w:rsid w:val="00493A0C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1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H w:val="nil"/>
          <w:insideV w:val="single" w:sz="8" w:space="0" w:color="4F81BD" w:themeColor="accent1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  <w:shd w:val="clear" w:color="auto" w:fill="D3DFEE" w:themeFill="accent1" w:themeFillTint="3F"/>
      </w:tcPr>
    </w:tblStylePr>
    <w:tblStylePr w:type="band2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  <w:insideV w:val="single" w:sz="8" w:space="0" w:color="4F81BD" w:themeColor="accent1"/>
        </w:tcBorders>
      </w:tcPr>
    </w:tblStylePr>
  </w:style>
  <w:style w:type="table" w:customStyle="1" w:styleId="LightGrid2PHPDOCX">
    <w:name w:val="Light Grid 2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1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H w:val="nil"/>
          <w:insideV w:val="single" w:sz="8" w:space="0" w:color="C0504D" w:themeColor="accent2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</w:tcPr>
    </w:tblStylePr>
    <w:tblStylePr w:type="band1Vert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  <w:shd w:val="clear" w:color="auto" w:fill="EFD3D2" w:themeFill="accent2" w:themeFillTint="3F"/>
      </w:tcPr>
    </w:tblStylePr>
    <w:tblStylePr w:type="band2Horz">
      <w:tblPr/>
      <w:tcPr>
        <w:tcBorders>
          <w:top w:val="single" w:sz="8" w:space="0" w:color="C0504D" w:themeColor="accent2"/>
          <w:left w:val="single" w:sz="8" w:space="0" w:color="C0504D" w:themeColor="accent2"/>
          <w:bottom w:val="single" w:sz="8" w:space="0" w:color="C0504D" w:themeColor="accent2"/>
          <w:right w:val="single" w:sz="8" w:space="0" w:color="C0504D" w:themeColor="accent2"/>
          <w:insideV w:val="single" w:sz="8" w:space="0" w:color="C0504D" w:themeColor="accent2"/>
        </w:tcBorders>
      </w:tcPr>
    </w:tblStylePr>
  </w:style>
  <w:style w:type="table" w:customStyle="1" w:styleId="LightGrid3PHPDOCX">
    <w:name w:val="Light Grid 3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1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H w:val="nil"/>
          <w:insideV w:val="single" w:sz="8" w:space="0" w:color="9BBB59" w:themeColor="accent3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  <w:shd w:val="clear" w:color="auto" w:fill="E6EED5" w:themeFill="accent3" w:themeFillTint="3F"/>
      </w:tcPr>
    </w:tblStylePr>
    <w:tblStylePr w:type="band2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  <w:insideV w:val="single" w:sz="8" w:space="0" w:color="9BBB59" w:themeColor="accent3"/>
        </w:tcBorders>
      </w:tcPr>
    </w:tblStylePr>
  </w:style>
  <w:style w:type="table" w:customStyle="1" w:styleId="LightGrid4PHPDOCX">
    <w:name w:val="Light Grid 4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1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H w:val="nil"/>
          <w:insideV w:val="single" w:sz="8" w:space="0" w:color="8064A2" w:themeColor="accent4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</w:tcPr>
    </w:tblStylePr>
    <w:tblStylePr w:type="band1Vert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  <w:shd w:val="clear" w:color="auto" w:fill="DFD8E8" w:themeFill="accent4" w:themeFillTint="3F"/>
      </w:tcPr>
    </w:tblStylePr>
    <w:tblStylePr w:type="band2Horz">
      <w:tblPr/>
      <w:tcPr>
        <w:tcBorders>
          <w:top w:val="single" w:sz="8" w:space="0" w:color="8064A2" w:themeColor="accent4"/>
          <w:left w:val="single" w:sz="8" w:space="0" w:color="8064A2" w:themeColor="accent4"/>
          <w:bottom w:val="single" w:sz="8" w:space="0" w:color="8064A2" w:themeColor="accent4"/>
          <w:right w:val="single" w:sz="8" w:space="0" w:color="8064A2" w:themeColor="accent4"/>
          <w:insideV w:val="single" w:sz="8" w:space="0" w:color="8064A2" w:themeColor="accent4"/>
        </w:tcBorders>
      </w:tcPr>
    </w:tblStylePr>
  </w:style>
  <w:style w:type="table" w:customStyle="1" w:styleId="LightGrid5PHPDOCX">
    <w:name w:val="Light Grid 5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1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H w:val="nil"/>
          <w:insideV w:val="single" w:sz="8" w:space="0" w:color="4BACC6" w:themeColor="accent5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</w:tcPr>
    </w:tblStylePr>
    <w:tblStylePr w:type="band1Vert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  <w:shd w:val="clear" w:color="auto" w:fill="D2EAF1" w:themeFill="accent5" w:themeFillTint="3F"/>
      </w:tcPr>
    </w:tblStylePr>
    <w:tblStylePr w:type="band2Horz">
      <w:tblPr/>
      <w:tcPr>
        <w:tcBorders>
          <w:top w:val="single" w:sz="8" w:space="0" w:color="4BACC6" w:themeColor="accent5"/>
          <w:left w:val="single" w:sz="8" w:space="0" w:color="4BACC6" w:themeColor="accent5"/>
          <w:bottom w:val="single" w:sz="8" w:space="0" w:color="4BACC6" w:themeColor="accent5"/>
          <w:right w:val="single" w:sz="8" w:space="0" w:color="4BACC6" w:themeColor="accent5"/>
          <w:insideV w:val="single" w:sz="8" w:space="0" w:color="4BACC6" w:themeColor="accent5"/>
        </w:tcBorders>
      </w:tcPr>
    </w:tblStylePr>
  </w:style>
  <w:style w:type="table" w:customStyle="1" w:styleId="LightGrid6PHPDOCX">
    <w:name w:val="Light Grid 6 PHPDOCX"/>
    <w:uiPriority w:val="62"/>
    <w:rsid w:val="00112029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1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lastRow">
      <w:pPr>
        <w:spacing w:before="0" w:after="0" w:line="240" w:lineRule="auto"/>
      </w:pPr>
      <w:rPr>
        <w:rFonts w:asciiTheme="majorHAnsi" w:eastAsiaTheme="majorEastAsia" w:hAnsiTheme="majorHAnsi" w:cstheme="majorBidi"/>
        <w:b/>
        <w:bCs/>
      </w:rPr>
      <w:tblPr/>
      <w:tcPr>
        <w:tcBorders>
          <w:top w:val="double" w:sz="6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H w:val="nil"/>
          <w:insideV w:val="single" w:sz="8" w:space="0" w:color="F79646" w:themeColor="accent6"/>
        </w:tcBorders>
      </w:tcPr>
    </w:tblStylePr>
    <w:tblStylePr w:type="firstCol">
      <w:rPr>
        <w:rFonts w:asciiTheme="majorHAnsi" w:eastAsiaTheme="majorEastAsia" w:hAnsiTheme="majorHAnsi" w:cstheme="majorBidi"/>
        <w:b/>
        <w:bCs/>
      </w:rPr>
    </w:tblStylePr>
    <w:tblStylePr w:type="lastCol">
      <w:rPr>
        <w:rFonts w:asciiTheme="majorHAnsi" w:eastAsiaTheme="majorEastAsia" w:hAnsiTheme="majorHAnsi" w:cstheme="majorBidi"/>
        <w:b/>
        <w:bCs/>
      </w:rPr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</w:tcPr>
    </w:tblStylePr>
    <w:tblStylePr w:type="band1Vert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  <w:shd w:val="clear" w:color="auto" w:fill="FDE4D0" w:themeFill="accent6" w:themeFillTint="3F"/>
      </w:tcPr>
    </w:tblStylePr>
    <w:tblStylePr w:type="band2Horz">
      <w:tblPr/>
      <w:tcPr>
        <w:tcBorders>
          <w:top w:val="single" w:sz="8" w:space="0" w:color="F79646" w:themeColor="accent6"/>
          <w:left w:val="single" w:sz="8" w:space="0" w:color="F79646" w:themeColor="accent6"/>
          <w:bottom w:val="single" w:sz="8" w:space="0" w:color="F79646" w:themeColor="accent6"/>
          <w:right w:val="single" w:sz="8" w:space="0" w:color="F79646" w:themeColor="accent6"/>
          <w:insideV w:val="single" w:sz="8" w:space="0" w:color="F79646" w:themeColor="accent6"/>
        </w:tcBorders>
      </w:tcPr>
    </w:tblStylePr>
  </w:style>
  <w:style w:type="table" w:customStyle="1" w:styleId="MediumShading1PHPDOCX">
    <w:name w:val="Medium Shading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04040" w:themeColor="text1" w:themeTint="BF"/>
          <w:left w:val="single" w:sz="8" w:space="0" w:color="404040" w:themeColor="text1" w:themeTint="BF"/>
          <w:bottom w:val="single" w:sz="8" w:space="0" w:color="404040" w:themeColor="text1" w:themeTint="BF"/>
          <w:right w:val="single" w:sz="8" w:space="0" w:color="404040" w:themeColor="tex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C0C0C0" w:themeFill="tex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1PHPDOCX">
    <w:name w:val="Medium Shading 1 Accent 1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2PHPDOCX">
    <w:name w:val="Medium Shading 1 Accent 2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CF7B79" w:themeColor="accent2" w:themeTint="BF"/>
          <w:left w:val="single" w:sz="8" w:space="0" w:color="CF7B79" w:themeColor="accent2" w:themeTint="BF"/>
          <w:bottom w:val="single" w:sz="8" w:space="0" w:color="CF7B79" w:themeColor="accent2" w:themeTint="BF"/>
          <w:right w:val="single" w:sz="8" w:space="0" w:color="CF7B79" w:themeColor="accent2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FD3D2" w:themeFill="accent2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3PHPDOCX">
    <w:name w:val="Medium Shading 1 Accent 3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B3CC82" w:themeColor="accent3" w:themeTint="BF"/>
          <w:left w:val="single" w:sz="8" w:space="0" w:color="B3CC82" w:themeColor="accent3" w:themeTint="BF"/>
          <w:bottom w:val="single" w:sz="8" w:space="0" w:color="B3CC82" w:themeColor="accent3" w:themeTint="BF"/>
          <w:right w:val="single" w:sz="8" w:space="0" w:color="B3CC82" w:themeColor="accent3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E6EED5" w:themeFill="accent3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4PHPDOCX">
    <w:name w:val="Medium Shading 1 Accent 4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F8AB9" w:themeColor="accent4" w:themeTint="BF"/>
          <w:left w:val="single" w:sz="8" w:space="0" w:color="9F8AB9" w:themeColor="accent4" w:themeTint="BF"/>
          <w:bottom w:val="single" w:sz="8" w:space="0" w:color="9F8AB9" w:themeColor="accent4" w:themeTint="BF"/>
          <w:right w:val="single" w:sz="8" w:space="0" w:color="9F8AB9" w:themeColor="accent4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FD8E8" w:themeFill="accent4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5PHPDOCX">
    <w:name w:val="Medium Shading 1 Accent 5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8C0D4" w:themeColor="accent5" w:themeTint="BF"/>
          <w:left w:val="single" w:sz="8" w:space="0" w:color="78C0D4" w:themeColor="accent5" w:themeTint="BF"/>
          <w:bottom w:val="single" w:sz="8" w:space="0" w:color="78C0D4" w:themeColor="accent5" w:themeTint="BF"/>
          <w:right w:val="single" w:sz="8" w:space="0" w:color="78C0D4" w:themeColor="accent5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2EAF1" w:themeFill="accent5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1Accent6PHPDOCX">
    <w:name w:val="Medium Shading 1 Accent 6 PHPDOCX"/>
    <w:uiPriority w:val="63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F9B074" w:themeColor="accent6" w:themeTint="BF"/>
          <w:left w:val="single" w:sz="8" w:space="0" w:color="F9B074" w:themeColor="accent6" w:themeTint="BF"/>
          <w:bottom w:val="single" w:sz="8" w:space="0" w:color="F9B074" w:themeColor="accent6" w:themeTint="BF"/>
          <w:right w:val="single" w:sz="8" w:space="0" w:color="F9B074" w:themeColor="accent6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FDE4D0" w:themeFill="accent6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  <w:style w:type="table" w:customStyle="1" w:styleId="MediumShading2PHPDOCX">
    <w:name w:val="Medium Shading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1PHPDOCX">
    <w:name w:val="Medium Shading 2 Accent 1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2PHPDOCX">
    <w:name w:val="Medium Shading 2 Accent 2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3PHPDOCX">
    <w:name w:val="Medium Shading 2 Accent 3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4PHPDOCX">
    <w:name w:val="Medium Shading 2 Accent 4 PHPDOCX"/>
    <w:uiPriority w:val="64"/>
    <w:rsid w:val="00535F5A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5PHPDOCX">
    <w:name w:val="Medium Shading 2 Accent 5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Shading2Accent6PHPDOCX">
    <w:name w:val="Medium Shading 2 Accent 6 PHPDOCX"/>
    <w:uiPriority w:val="64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18" w:space="0" w:color="auto"/>
        <w:bottom w:val="single" w:sz="18" w:space="0" w:color="auto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Row">
      <w:pPr>
        <w:spacing w:before="0" w:after="0" w:line="240" w:lineRule="auto"/>
      </w:pPr>
      <w:rPr>
        <w:color w:val="auto"/>
      </w:rPr>
      <w:tblPr/>
      <w:tcPr>
        <w:tcBorders>
          <w:top w:val="double" w:sz="6" w:space="0" w:color="auto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FFFFFF" w:themeColor="background1"/>
      </w:rPr>
      <w:tblPr/>
      <w:tcPr>
        <w:tcBorders>
          <w:top w:val="nil"/>
          <w:left w:val="nil"/>
          <w:bottom w:val="single" w:sz="18" w:space="0" w:color="auto"/>
          <w:right w:val="nil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color w:val="FFFFFF" w:themeColor="background1"/>
      </w:rPr>
      <w:tblPr/>
      <w:tcPr>
        <w:tcBorders>
          <w:left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8D8D8" w:themeFill="background1" w:themeFillShade="D8"/>
      </w:tcPr>
    </w:tblStylePr>
    <w:tblStylePr w:type="band1Horz">
      <w:tblPr/>
      <w:tcPr>
        <w:shd w:val="clear" w:color="auto" w:fill="D8D8D8" w:themeFill="background1" w:themeFillShade="D8"/>
      </w:tcPr>
    </w:tblStylePr>
    <w:tblStylePr w:type="neCell"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  <w:tblStylePr w:type="nwCell">
      <w:rPr>
        <w:color w:val="FFFFFF" w:themeColor="background1"/>
      </w:rPr>
      <w:tblPr/>
      <w:tcPr>
        <w:tcBorders>
          <w:top w:val="single" w:sz="18" w:space="0" w:color="auto"/>
          <w:left w:val="nil"/>
          <w:bottom w:val="single" w:sz="18" w:space="0" w:color="auto"/>
          <w:right w:val="nil"/>
          <w:insideH w:val="nil"/>
          <w:insideV w:val="nil"/>
        </w:tcBorders>
      </w:tcPr>
    </w:tblStylePr>
  </w:style>
  <w:style w:type="table" w:customStyle="1" w:styleId="MediumList1PHPDOCX">
    <w:name w:val="Medium List 1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bottom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000000" w:themeColor="tex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000000" w:themeColor="text1"/>
          <w:bottom w:val="single" w:sz="8" w:space="0" w:color="000000" w:themeColor="text1"/>
        </w:tcBorders>
      </w:tcPr>
    </w:tblStylePr>
    <w:tblStylePr w:type="band1Vert">
      <w:tblPr/>
      <w:tcPr>
        <w:shd w:val="clear" w:color="auto" w:fill="C0C0C0" w:themeFill="text1" w:themeFillTint="3F"/>
      </w:tcPr>
    </w:tblStylePr>
    <w:tblStylePr w:type="band1Horz">
      <w:tblPr/>
      <w:tcPr>
        <w:shd w:val="clear" w:color="auto" w:fill="C0C0C0" w:themeFill="text1" w:themeFillTint="3F"/>
      </w:tcPr>
    </w:tblStylePr>
  </w:style>
  <w:style w:type="table" w:customStyle="1" w:styleId="MediumList1Accent1PHPDOCX">
    <w:name w:val="Medium List 1 Accent 1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bottom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F81BD" w:themeColor="accent1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F81BD" w:themeColor="accent1"/>
          <w:bottom w:val="single" w:sz="8" w:space="0" w:color="4F81BD" w:themeColor="accent1"/>
        </w:tcBorders>
      </w:tc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shd w:val="clear" w:color="auto" w:fill="D3DFEE" w:themeFill="accent1" w:themeFillTint="3F"/>
      </w:tcPr>
    </w:tblStylePr>
  </w:style>
  <w:style w:type="table" w:customStyle="1" w:styleId="MediumList1Accent2PHPDOCX">
    <w:name w:val="Medium List 1 Accent 2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bottom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C0504D" w:themeColor="accent2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C0504D" w:themeColor="accent2"/>
          <w:bottom w:val="single" w:sz="8" w:space="0" w:color="C0504D" w:themeColor="accent2"/>
        </w:tcBorders>
      </w:tcPr>
    </w:tblStylePr>
    <w:tblStylePr w:type="band1Vert">
      <w:tblPr/>
      <w:tcPr>
        <w:shd w:val="clear" w:color="auto" w:fill="EFD3D2" w:themeFill="accent2" w:themeFillTint="3F"/>
      </w:tcPr>
    </w:tblStylePr>
    <w:tblStylePr w:type="band1Horz">
      <w:tblPr/>
      <w:tcPr>
        <w:shd w:val="clear" w:color="auto" w:fill="EFD3D2" w:themeFill="accent2" w:themeFillTint="3F"/>
      </w:tcPr>
    </w:tblStylePr>
  </w:style>
  <w:style w:type="table" w:customStyle="1" w:styleId="MediumList1Accent3PHPDOCX">
    <w:name w:val="Medium List 1 Accent 3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9BBB59" w:themeColor="accent3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9BBB59" w:themeColor="accent3"/>
          <w:bottom w:val="single" w:sz="8" w:space="0" w:color="9BBB59" w:themeColor="accent3"/>
        </w:tcBorders>
      </w:tcPr>
    </w:tblStylePr>
    <w:tblStylePr w:type="band1Vert">
      <w:tblPr/>
      <w:tcPr>
        <w:shd w:val="clear" w:color="auto" w:fill="E6EED5" w:themeFill="accent3" w:themeFillTint="3F"/>
      </w:tcPr>
    </w:tblStylePr>
    <w:tblStylePr w:type="band1Horz">
      <w:tblPr/>
      <w:tcPr>
        <w:shd w:val="clear" w:color="auto" w:fill="E6EED5" w:themeFill="accent3" w:themeFillTint="3F"/>
      </w:tcPr>
    </w:tblStylePr>
  </w:style>
  <w:style w:type="table" w:customStyle="1" w:styleId="MediumList1Accent4PHPDOCX">
    <w:name w:val="Medium List 1 Accent 4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bottom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8064A2" w:themeColor="accent4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8064A2" w:themeColor="accent4"/>
          <w:bottom w:val="single" w:sz="8" w:space="0" w:color="8064A2" w:themeColor="accent4"/>
        </w:tcBorders>
      </w:tcPr>
    </w:tblStylePr>
    <w:tblStylePr w:type="band1Vert">
      <w:tblPr/>
      <w:tcPr>
        <w:shd w:val="clear" w:color="auto" w:fill="DFD8E8" w:themeFill="accent4" w:themeFillTint="3F"/>
      </w:tcPr>
    </w:tblStylePr>
    <w:tblStylePr w:type="band1Horz">
      <w:tblPr/>
      <w:tcPr>
        <w:shd w:val="clear" w:color="auto" w:fill="DFD8E8" w:themeFill="accent4" w:themeFillTint="3F"/>
      </w:tcPr>
    </w:tblStylePr>
  </w:style>
  <w:style w:type="table" w:customStyle="1" w:styleId="MediumList1Accent5PHPDOCX">
    <w:name w:val="Medium List 1 Accent 5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bottom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4BACC6" w:themeColor="accent5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4BACC6" w:themeColor="accent5"/>
          <w:bottom w:val="single" w:sz="8" w:space="0" w:color="4BACC6" w:themeColor="accent5"/>
        </w:tcBorders>
      </w:tcPr>
    </w:tblStylePr>
    <w:tblStylePr w:type="band1Vert">
      <w:tblPr/>
      <w:tcPr>
        <w:shd w:val="clear" w:color="auto" w:fill="D2EAF1" w:themeFill="accent5" w:themeFillTint="3F"/>
      </w:tcPr>
    </w:tblStylePr>
    <w:tblStylePr w:type="band1Horz">
      <w:tblPr/>
      <w:tcPr>
        <w:shd w:val="clear" w:color="auto" w:fill="D2EAF1" w:themeFill="accent5" w:themeFillTint="3F"/>
      </w:tcPr>
    </w:tblStylePr>
  </w:style>
  <w:style w:type="table" w:customStyle="1" w:styleId="MediumList1Accent6PHPDOCX">
    <w:name w:val="Medium List 1 Accent 6 PHPDOCX"/>
    <w:uiPriority w:val="65"/>
    <w:rsid w:val="00361FF4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 w:themeColor="accent6"/>
        <w:bottom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Theme="majorHAnsi" w:eastAsiaTheme="majorEastAsia" w:hAnsiTheme="majorHAnsi" w:cstheme="majorBidi"/>
      </w:rPr>
      <w:tblPr/>
      <w:tcPr>
        <w:tcBorders>
          <w:top w:val="nil"/>
          <w:bottom w:val="single" w:sz="8" w:space="0" w:color="F79646" w:themeColor="accent6"/>
        </w:tcBorders>
      </w:tcPr>
    </w:tblStylePr>
    <w:tblStylePr w:type="lastRow">
      <w:rPr>
        <w:b/>
        <w:bCs/>
        <w:color w:val="1F497D" w:themeColor="text2"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  <w:tblPr/>
      <w:tcPr>
        <w:tcBorders>
          <w:top w:val="single" w:sz="8" w:space="0" w:color="F79646" w:themeColor="accent6"/>
          <w:bottom w:val="single" w:sz="8" w:space="0" w:color="F79646" w:themeColor="accent6"/>
        </w:tcBorders>
      </w:tcPr>
    </w:tblStylePr>
    <w:tblStylePr w:type="band1Vert">
      <w:tblPr/>
      <w:tcPr>
        <w:shd w:val="clear" w:color="auto" w:fill="FDE4D0" w:themeFill="accent6" w:themeFillTint="3F"/>
      </w:tcPr>
    </w:tblStylePr>
    <w:tblStylePr w:type="band1Horz">
      <w:tblPr/>
      <w:tcPr>
        <w:shd w:val="clear" w:color="auto" w:fill="FDE4D0" w:themeFill="accent6" w:themeFillTint="3F"/>
      </w:tcPr>
    </w:tblStylePr>
  </w:style>
  <w:style w:type="table" w:customStyle="1" w:styleId="MediumList2PHPDOCX">
    <w:name w:val="Medium Lis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000000" w:themeColor="tex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000000" w:themeColor="tex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000000" w:themeColor="tex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C0C0C0" w:themeFill="tex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1PHPDOCX">
    <w:name w:val="Medium List 2 Accent 1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F81BD" w:themeColor="accent1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F81BD" w:themeColor="accen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F81BD" w:themeColor="accent1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F81BD" w:themeColor="accent1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3DFEE" w:themeFill="accent1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2PHPDOCX">
    <w:name w:val="Medium List 2 Accent 2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C0504D" w:themeColor="accent2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C0504D" w:themeColor="accent2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C0504D" w:themeColor="accent2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FD3D2" w:themeFill="accent2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3PHPDOCX">
    <w:name w:val="Medium List 2 Accent 3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9BBB59" w:themeColor="accent3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9BBB59" w:themeColor="accent3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9BBB59" w:themeColor="accent3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E6EED5" w:themeFill="accent3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4PHPDOCX">
    <w:name w:val="Medium List 2 Accent 4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8064A2" w:themeColor="accent4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8064A2" w:themeColor="accent4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8064A2" w:themeColor="accent4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FD8E8" w:themeFill="accent4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5PHPDOCX">
    <w:name w:val="Medium List 2 Accent 5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4BACC6" w:themeColor="accent5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4BACC6" w:themeColor="accent5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4BACC6" w:themeColor="accent5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D2EAF1" w:themeFill="accent5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List2Accent6PHPDOCX">
    <w:name w:val="Medium List 2 Accent 6 PHPDOCX"/>
    <w:uiPriority w:val="66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sz w:val="24"/>
        <w:szCs w:val="24"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tblPr/>
      <w:tcPr>
        <w:tcBorders>
          <w:top w:val="single" w:sz="8" w:space="0" w:color="F79646" w:themeColor="accent6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tblPr/>
      <w:tcPr>
        <w:tcBorders>
          <w:top w:val="nil"/>
          <w:left w:val="nil"/>
          <w:bottom w:val="nil"/>
          <w:right w:val="single" w:sz="8" w:space="0" w:color="F79646" w:themeColor="accent6"/>
          <w:insideH w:val="nil"/>
          <w:insideV w:val="nil"/>
        </w:tcBorders>
        <w:shd w:val="clear" w:color="auto" w:fill="FFFFFF" w:themeFill="background1"/>
      </w:tcPr>
    </w:tblStylePr>
    <w:tblStylePr w:type="lastCol">
      <w:tblPr/>
      <w:tcPr>
        <w:tcBorders>
          <w:top w:val="nil"/>
          <w:left w:val="single" w:sz="8" w:space="0" w:color="F79646" w:themeColor="accent6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tcBorders>
          <w:top w:val="nil"/>
          <w:bottom w:val="nil"/>
          <w:insideH w:val="nil"/>
          <w:insideV w:val="nil"/>
        </w:tcBorders>
        <w:shd w:val="clear" w:color="auto" w:fill="FDE4D0" w:themeFill="accent6" w:themeFillTint="3F"/>
      </w:tcPr>
    </w:tblStylePr>
    <w:tblStylePr w:type="nwCell">
      <w:tblPr/>
      <w:tcPr>
        <w:shd w:val="clear" w:color="auto" w:fill="FFFFFF" w:themeFill="background1"/>
      </w:tcPr>
    </w:tblStylePr>
    <w:tblStylePr w:type="swCell">
      <w:tblPr/>
      <w:tcPr>
        <w:tcBorders>
          <w:top w:val="nil"/>
        </w:tcBorders>
      </w:tcPr>
    </w:tblStylePr>
  </w:style>
  <w:style w:type="table" w:customStyle="1" w:styleId="MediumGrid1PHPDOCX">
    <w:name w:val="Medium Grid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404040" w:themeColor="text1" w:themeTint="BF"/>
        <w:left w:val="single" w:sz="8" w:space="0" w:color="404040" w:themeColor="text1" w:themeTint="BF"/>
        <w:bottom w:val="single" w:sz="8" w:space="0" w:color="404040" w:themeColor="text1" w:themeTint="BF"/>
        <w:right w:val="single" w:sz="8" w:space="0" w:color="404040" w:themeColor="text1" w:themeTint="BF"/>
        <w:insideH w:val="single" w:sz="8" w:space="0" w:color="404040" w:themeColor="text1" w:themeTint="BF"/>
        <w:insideV w:val="single" w:sz="8" w:space="0" w:color="404040" w:themeColor="tex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404040" w:themeColor="tex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MediumGrid1Accent1PHPDOCX">
    <w:name w:val="Medium Grid 1 Accent 1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  <w:insideV w:val="single" w:sz="8" w:space="0" w:color="7BA0CD" w:themeColor="accent1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BA0CD" w:themeColor="accent1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MediumGrid1Accent2PHPDOCX">
    <w:name w:val="Medium Grid 1 Accent 2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CF7B79" w:themeColor="accent2" w:themeTint="BF"/>
        <w:left w:val="single" w:sz="8" w:space="0" w:color="CF7B79" w:themeColor="accent2" w:themeTint="BF"/>
        <w:bottom w:val="single" w:sz="8" w:space="0" w:color="CF7B79" w:themeColor="accent2" w:themeTint="BF"/>
        <w:right w:val="single" w:sz="8" w:space="0" w:color="CF7B79" w:themeColor="accent2" w:themeTint="BF"/>
        <w:insideH w:val="single" w:sz="8" w:space="0" w:color="CF7B79" w:themeColor="accent2" w:themeTint="BF"/>
        <w:insideV w:val="single" w:sz="8" w:space="0" w:color="CF7B79" w:themeColor="accent2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CF7B79" w:themeColor="accent2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MediumGrid1Accent3PHPDOCX">
    <w:name w:val="Medium Grid 1 Accent 3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MediumGrid1Accent4PHPDOCX">
    <w:name w:val="Medium Grid 1 Accent 4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9F8AB9" w:themeColor="accent4" w:themeTint="BF"/>
        <w:left w:val="single" w:sz="8" w:space="0" w:color="9F8AB9" w:themeColor="accent4" w:themeTint="BF"/>
        <w:bottom w:val="single" w:sz="8" w:space="0" w:color="9F8AB9" w:themeColor="accent4" w:themeTint="BF"/>
        <w:right w:val="single" w:sz="8" w:space="0" w:color="9F8AB9" w:themeColor="accent4" w:themeTint="BF"/>
        <w:insideH w:val="single" w:sz="8" w:space="0" w:color="9F8AB9" w:themeColor="accent4" w:themeTint="BF"/>
        <w:insideV w:val="single" w:sz="8" w:space="0" w:color="9F8AB9" w:themeColor="accent4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9F8AB9" w:themeColor="accent4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MediumGrid1Accent5PHPDOCX">
    <w:name w:val="Medium Grid 1 Accent 5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78C0D4" w:themeColor="accent5" w:themeTint="BF"/>
        <w:left w:val="single" w:sz="8" w:space="0" w:color="78C0D4" w:themeColor="accent5" w:themeTint="BF"/>
        <w:bottom w:val="single" w:sz="8" w:space="0" w:color="78C0D4" w:themeColor="accent5" w:themeTint="BF"/>
        <w:right w:val="single" w:sz="8" w:space="0" w:color="78C0D4" w:themeColor="accent5" w:themeTint="BF"/>
        <w:insideH w:val="single" w:sz="8" w:space="0" w:color="78C0D4" w:themeColor="accent5" w:themeTint="BF"/>
        <w:insideV w:val="single" w:sz="8" w:space="0" w:color="78C0D4" w:themeColor="accent5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78C0D4" w:themeColor="accent5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MediumGrid1Accent6PHPDOCX">
    <w:name w:val="Medium Grid 1 Accent 6 PHPDOCX"/>
    <w:uiPriority w:val="67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9B074" w:themeColor="accent6" w:themeTint="BF"/>
        <w:left w:val="single" w:sz="8" w:space="0" w:color="F9B074" w:themeColor="accent6" w:themeTint="BF"/>
        <w:bottom w:val="single" w:sz="8" w:space="0" w:color="F9B074" w:themeColor="accent6" w:themeTint="BF"/>
        <w:right w:val="single" w:sz="8" w:space="0" w:color="F9B074" w:themeColor="accent6" w:themeTint="BF"/>
        <w:insideH w:val="single" w:sz="8" w:space="0" w:color="F9B074" w:themeColor="accent6" w:themeTint="BF"/>
        <w:insideV w:val="single" w:sz="8" w:space="0" w:color="F9B074" w:themeColor="accent6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F9B074" w:themeColor="accent6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  <w:style w:type="table" w:customStyle="1" w:styleId="MediumGrid2PHPDOCX">
    <w:name w:val="Medium Grid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000000" w:themeColor="text1"/>
        <w:left w:val="single" w:sz="8" w:space="0" w:color="000000" w:themeColor="text1"/>
        <w:bottom w:val="single" w:sz="8" w:space="0" w:color="000000" w:themeColor="text1"/>
        <w:right w:val="single" w:sz="8" w:space="0" w:color="000000" w:themeColor="text1"/>
        <w:insideH w:val="single" w:sz="8" w:space="0" w:color="000000" w:themeColor="text1"/>
        <w:insideV w:val="single" w:sz="8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color w:val="000000" w:themeColor="text1"/>
      </w:rPr>
      <w:tblPr/>
      <w:tcPr>
        <w:shd w:val="clear" w:color="auto" w:fill="E6E6E6" w:themeFill="tex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CCCCC" w:themeFill="text1" w:themeFillTint="33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tcBorders>
          <w:insideH w:val="single" w:sz="6" w:space="0" w:color="000000" w:themeColor="text1"/>
          <w:insideV w:val="single" w:sz="6" w:space="0" w:color="000000" w:themeColor="text1"/>
        </w:tcBorders>
        <w:shd w:val="clear" w:color="auto" w:fill="808080" w:themeFill="tex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1PHPDOCX">
    <w:name w:val="Medium Grid 2 Accent 1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  <w:insideH w:val="single" w:sz="8" w:space="0" w:color="4F81BD" w:themeColor="accent1"/>
        <w:insideV w:val="single" w:sz="8" w:space="0" w:color="4F81BD" w:themeColor="accent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color w:val="000000" w:themeColor="text1"/>
      </w:rPr>
      <w:tblPr/>
      <w:tcPr>
        <w:shd w:val="clear" w:color="auto" w:fill="EDF2F8" w:themeFill="accent1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BE5F1" w:themeFill="accent1" w:themeFillTint="33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tcBorders>
          <w:insideH w:val="single" w:sz="6" w:space="0" w:color="4F81BD" w:themeColor="accent1"/>
          <w:insideV w:val="single" w:sz="6" w:space="0" w:color="4F81BD" w:themeColor="accent1"/>
        </w:tcBorders>
        <w:shd w:val="clear" w:color="auto" w:fill="A7BFDE" w:themeFill="accent1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2PHPDOCX">
    <w:name w:val="Medium Grid 2 Accent 2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C0504D" w:themeColor="accent2"/>
        <w:left w:val="single" w:sz="8" w:space="0" w:color="C0504D" w:themeColor="accent2"/>
        <w:bottom w:val="single" w:sz="8" w:space="0" w:color="C0504D" w:themeColor="accent2"/>
        <w:right w:val="single" w:sz="8" w:space="0" w:color="C0504D" w:themeColor="accent2"/>
        <w:insideH w:val="single" w:sz="8" w:space="0" w:color="C0504D" w:themeColor="accent2"/>
        <w:insideV w:val="single" w:sz="8" w:space="0" w:color="C0504D" w:themeColor="accent2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color w:val="000000" w:themeColor="text1"/>
      </w:rPr>
      <w:tblPr/>
      <w:tcPr>
        <w:shd w:val="clear" w:color="auto" w:fill="F8EDED" w:themeFill="accent2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2DBDB" w:themeFill="accent2" w:themeFillTint="33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tcBorders>
          <w:insideH w:val="single" w:sz="6" w:space="0" w:color="C0504D" w:themeColor="accent2"/>
          <w:insideV w:val="single" w:sz="6" w:space="0" w:color="C0504D" w:themeColor="accent2"/>
        </w:tcBorders>
        <w:shd w:val="clear" w:color="auto" w:fill="DFA7A6" w:themeFill="accent2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3PHPDOCX">
    <w:name w:val="Medium Grid 2 Accent 3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  <w:insideH w:val="single" w:sz="8" w:space="0" w:color="9BBB59" w:themeColor="accent3"/>
        <w:insideV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color w:val="000000" w:themeColor="text1"/>
      </w:rPr>
      <w:tblPr/>
      <w:tcPr>
        <w:shd w:val="clear" w:color="auto" w:fill="F5F8EE" w:themeFill="accent3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AF1DD" w:themeFill="accent3" w:themeFillTint="33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tcBorders>
          <w:insideH w:val="single" w:sz="6" w:space="0" w:color="9BBB59" w:themeColor="accent3"/>
          <w:insideV w:val="single" w:sz="6" w:space="0" w:color="9BBB59" w:themeColor="accent3"/>
        </w:tcBorders>
        <w:shd w:val="clear" w:color="auto" w:fill="CDDDAC" w:themeFill="accent3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4PHPDOCX">
    <w:name w:val="Medium Grid 2 Accent 4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8064A2" w:themeColor="accent4"/>
        <w:left w:val="single" w:sz="8" w:space="0" w:color="8064A2" w:themeColor="accent4"/>
        <w:bottom w:val="single" w:sz="8" w:space="0" w:color="8064A2" w:themeColor="accent4"/>
        <w:right w:val="single" w:sz="8" w:space="0" w:color="8064A2" w:themeColor="accent4"/>
        <w:insideH w:val="single" w:sz="8" w:space="0" w:color="8064A2" w:themeColor="accent4"/>
        <w:insideV w:val="single" w:sz="8" w:space="0" w:color="8064A2" w:themeColor="accent4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color w:val="000000" w:themeColor="text1"/>
      </w:rPr>
      <w:tblPr/>
      <w:tcPr>
        <w:shd w:val="clear" w:color="auto" w:fill="F2EFF6" w:themeFill="accent4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5DFEC" w:themeFill="accent4" w:themeFillTint="33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tcBorders>
          <w:insideH w:val="single" w:sz="6" w:space="0" w:color="8064A2" w:themeColor="accent4"/>
          <w:insideV w:val="single" w:sz="6" w:space="0" w:color="8064A2" w:themeColor="accent4"/>
        </w:tcBorders>
        <w:shd w:val="clear" w:color="auto" w:fill="BFB1D0" w:themeFill="accent4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5PHPDOCX">
    <w:name w:val="Medium Grid 2 Accent 5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4BACC6" w:themeColor="accent5"/>
        <w:left w:val="single" w:sz="8" w:space="0" w:color="4BACC6" w:themeColor="accent5"/>
        <w:bottom w:val="single" w:sz="8" w:space="0" w:color="4BACC6" w:themeColor="accent5"/>
        <w:right w:val="single" w:sz="8" w:space="0" w:color="4BACC6" w:themeColor="accent5"/>
        <w:insideH w:val="single" w:sz="8" w:space="0" w:color="4BACC6" w:themeColor="accent5"/>
        <w:insideV w:val="single" w:sz="8" w:space="0" w:color="4BACC6" w:themeColor="accent5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color w:val="000000" w:themeColor="text1"/>
      </w:rPr>
      <w:tblPr/>
      <w:tcPr>
        <w:shd w:val="clear" w:color="auto" w:fill="EDF6F9" w:themeFill="accent5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AEEF3" w:themeFill="accent5" w:themeFillTint="33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tcBorders>
          <w:insideH w:val="single" w:sz="6" w:space="0" w:color="4BACC6" w:themeColor="accent5"/>
          <w:insideV w:val="single" w:sz="6" w:space="0" w:color="4BACC6" w:themeColor="accent5"/>
        </w:tcBorders>
        <w:shd w:val="clear" w:color="auto" w:fill="A5D5E2" w:themeFill="accent5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2Accent6PHPDOCX">
    <w:name w:val="Medium Grid 2 Accent 6 PHPDOCX"/>
    <w:uiPriority w:val="68"/>
    <w:rsid w:val="00361FF4"/>
    <w:pPr>
      <w:spacing w:after="0" w:line="240" w:lineRule="auto"/>
    </w:pPr>
    <w:rPr>
      <w:rFonts w:asciiTheme="majorHAnsi" w:eastAsiaTheme="majorEastAsia" w:hAnsiTheme="majorHAnsi" w:cstheme="majorBidi"/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8" w:space="0" w:color="F79646" w:themeColor="accent6"/>
        <w:left w:val="single" w:sz="8" w:space="0" w:color="F79646" w:themeColor="accent6"/>
        <w:bottom w:val="single" w:sz="8" w:space="0" w:color="F79646" w:themeColor="accent6"/>
        <w:right w:val="single" w:sz="8" w:space="0" w:color="F79646" w:themeColor="accent6"/>
        <w:insideH w:val="single" w:sz="8" w:space="0" w:color="F79646" w:themeColor="accent6"/>
        <w:insideV w:val="single" w:sz="8" w:space="0" w:color="F79646" w:themeColor="accent6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color w:val="000000" w:themeColor="text1"/>
      </w:rPr>
      <w:tblPr/>
      <w:tcPr>
        <w:shd w:val="clear" w:color="auto" w:fill="FEF4EC" w:themeFill="accent6" w:themeFillTint="19"/>
      </w:tcPr>
    </w:tblStylePr>
    <w:tblStylePr w:type="lastRow">
      <w:rPr>
        <w:b/>
        <w:bCs/>
        <w:color w:val="000000" w:themeColor="text1"/>
      </w:rPr>
      <w:tblPr/>
      <w:tcPr>
        <w:tcBorders>
          <w:top w:val="single" w:sz="12" w:space="0" w:color="000000" w:themeColor="text1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b w:val="0"/>
        <w:bCs w:val="0"/>
        <w:color w:val="000000" w:themeColor="text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9D9" w:themeFill="accent6" w:themeFillTint="33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tcBorders>
          <w:insideH w:val="single" w:sz="6" w:space="0" w:color="F79646" w:themeColor="accent6"/>
          <w:insideV w:val="single" w:sz="6" w:space="0" w:color="F79646" w:themeColor="accent6"/>
        </w:tcBorders>
        <w:shd w:val="clear" w:color="auto" w:fill="FBCAA2" w:themeFill="accent6" w:themeFillTint="7F"/>
      </w:tcPr>
    </w:tblStylePr>
    <w:tblStylePr w:type="nwCell">
      <w:tblPr/>
      <w:tcPr>
        <w:shd w:val="clear" w:color="auto" w:fill="FFFFFF" w:themeFill="background1"/>
      </w:tcPr>
    </w:tblStylePr>
  </w:style>
  <w:style w:type="table" w:customStyle="1" w:styleId="MediumGrid3PHPDOCX">
    <w:name w:val="Medium Grid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C0C0" w:themeFill="tex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000000" w:themeFill="tex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000000" w:themeFill="tex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808080" w:themeFill="tex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808080" w:themeFill="text1" w:themeFillTint="7F"/>
      </w:tcPr>
    </w:tblStylePr>
  </w:style>
  <w:style w:type="table" w:customStyle="1" w:styleId="MediumGrid3Accent1PHPDOCX">
    <w:name w:val="Medium Grid 3 Accent 1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3DFEE" w:themeFill="accent1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F81BD" w:themeFill="accent1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F81BD" w:themeFill="accent1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F81BD" w:themeFill="accent1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7BFDE" w:themeFill="accent1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7BFDE" w:themeFill="accent1" w:themeFillTint="7F"/>
      </w:tcPr>
    </w:tblStylePr>
  </w:style>
  <w:style w:type="table" w:customStyle="1" w:styleId="MediumGrid3Accent2PHPDOCX">
    <w:name w:val="Medium Grid 3 Accent 2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FD3D2" w:themeFill="accent2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C0504D" w:themeFill="accent2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C0504D" w:themeFill="accent2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C0504D" w:themeFill="accent2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DFA7A6" w:themeFill="accent2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DFA7A6" w:themeFill="accent2" w:themeFillTint="7F"/>
      </w:tcPr>
    </w:tblStylePr>
  </w:style>
  <w:style w:type="table" w:customStyle="1" w:styleId="MediumGrid3Accent3PHPDOCX">
    <w:name w:val="Medium Grid 3 Accent 3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9BBB59" w:themeFill="accent3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9BBB59" w:themeFill="accent3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9BBB59" w:themeFill="accent3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CDDDAC" w:themeFill="accent3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CDDDAC" w:themeFill="accent3" w:themeFillTint="7F"/>
      </w:tcPr>
    </w:tblStylePr>
  </w:style>
  <w:style w:type="table" w:customStyle="1" w:styleId="MediumGrid3Accent5PHPDOCX">
    <w:name w:val="Medium Grid 3 Accent 5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2EAF1" w:themeFill="accent5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4BACC6" w:themeFill="accent5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4BACC6" w:themeFill="accent5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4BACC6" w:themeFill="accent5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A5D5E2" w:themeFill="accent5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A5D5E2" w:themeFill="accent5" w:themeFillTint="7F"/>
      </w:tcPr>
    </w:tblStylePr>
  </w:style>
  <w:style w:type="table" w:customStyle="1" w:styleId="MediumGrid3Accent4PHPDOCX">
    <w:name w:val="Medium Grid 3 Accent 4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FD8E8" w:themeFill="accent4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8064A2" w:themeFill="accent4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8064A2" w:themeFill="accent4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8064A2" w:themeFill="accent4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BFB1D0" w:themeFill="accent4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BFB1D0" w:themeFill="accent4" w:themeFillTint="7F"/>
      </w:tcPr>
    </w:tblStylePr>
  </w:style>
  <w:style w:type="table" w:customStyle="1" w:styleId="MediumGrid3Accent6PHPDOCX">
    <w:name w:val="Medium Grid 3 Accent 6 PHPDOCX"/>
    <w:uiPriority w:val="69"/>
    <w:rsid w:val="00361FF4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table" w:customStyle="1" w:styleId="DarkListPHPDOCX">
    <w:name w:val="Dark List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000000" w:themeFill="tex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000000" w:themeFill="tex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</w:style>
  <w:style w:type="table" w:customStyle="1" w:styleId="DarkListAccent1PHPDOCX">
    <w:name w:val="Dark List Accent 1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F81BD" w:themeFill="accent1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43F60" w:themeFill="accent1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65F91" w:themeFill="accent1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65F91" w:themeFill="accent1" w:themeFillShade="BF"/>
      </w:tcPr>
    </w:tblStylePr>
  </w:style>
  <w:style w:type="table" w:customStyle="1" w:styleId="DarkListAccent2PHPDOCX">
    <w:name w:val="Dark List Accent 2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0504D" w:themeFill="accent2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622423" w:themeFill="accent2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943634" w:themeFill="accent2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943634" w:themeFill="accent2" w:themeFillShade="BF"/>
      </w:tcPr>
    </w:tblStylePr>
  </w:style>
  <w:style w:type="table" w:customStyle="1" w:styleId="DarkListAccent3PHPDOCX">
    <w:name w:val="Dark List Accent 3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9BBB59" w:themeFill="accent3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4E6128" w:themeFill="accent3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76923C" w:themeFill="accent3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6923C" w:themeFill="accent3" w:themeFillShade="BF"/>
      </w:tcPr>
    </w:tblStylePr>
  </w:style>
  <w:style w:type="table" w:customStyle="1" w:styleId="DarkListAccent4PHPDOCX">
    <w:name w:val="Dark List Accent 4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8064A2" w:themeFill="accent4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3F3151" w:themeFill="accent4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5F497A" w:themeFill="accent4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F497A" w:themeFill="accent4" w:themeFillShade="BF"/>
      </w:tcPr>
    </w:tblStylePr>
  </w:style>
  <w:style w:type="table" w:customStyle="1" w:styleId="DarkListAccent5PHPDOCX">
    <w:name w:val="Dark List Accent 5 PHPDOCX"/>
    <w:uiPriority w:val="70"/>
    <w:rsid w:val="00361FF4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4BACC6" w:themeFill="accent5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205867" w:themeFill="accent5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31849B" w:themeFill="accent5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31849B" w:themeFill="accent5" w:themeFillShade="BF"/>
      </w:tcPr>
    </w:tblStylePr>
  </w:style>
  <w:style w:type="table" w:customStyle="1" w:styleId="DarkListAccent6PHPDOCX">
    <w:name w:val="Dark List Accent 6 PHPDOCX"/>
    <w:uiPriority w:val="70"/>
    <w:rsid w:val="00AC197E"/>
    <w:pPr>
      <w:spacing w:after="0" w:line="240" w:lineRule="auto"/>
    </w:pPr>
    <w:rPr>
      <w:color w:val="FFFFFF" w:themeColor="background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79646" w:themeFill="accent6"/>
    </w:tcPr>
    <w:tblStylePr w:type="firstRow">
      <w:rPr>
        <w:b/>
        <w:bCs/>
      </w:rPr>
      <w:tblPr/>
      <w:tcPr>
        <w:tcBorders>
          <w:top w:val="nil"/>
          <w:left w:val="nil"/>
          <w:bottom w:val="single" w:sz="18" w:space="0" w:color="FFFFFF" w:themeColor="background1"/>
          <w:right w:val="nil"/>
          <w:insideH w:val="nil"/>
          <w:insideV w:val="nil"/>
        </w:tcBorders>
        <w:shd w:val="clear" w:color="auto" w:fill="000000" w:themeFill="text1"/>
      </w:tcPr>
    </w:tblStylePr>
    <w:tblStylePr w:type="lastRow">
      <w:tblPr/>
      <w:tcPr>
        <w:tcBorders>
          <w:top w:val="single" w:sz="18" w:space="0" w:color="FFFFFF" w:themeColor="background1"/>
          <w:left w:val="nil"/>
          <w:bottom w:val="nil"/>
          <w:right w:val="nil"/>
          <w:insideH w:val="nil"/>
          <w:insideV w:val="nil"/>
        </w:tcBorders>
        <w:shd w:val="clear" w:color="auto" w:fill="974706" w:themeFill="accent6" w:themeFillShade="7F"/>
      </w:tcPr>
    </w:tblStylePr>
    <w:tblStylePr w:type="firstCol">
      <w:tblPr/>
      <w:tcPr>
        <w:tcBorders>
          <w:top w:val="nil"/>
          <w:left w:val="nil"/>
          <w:bottom w:val="nil"/>
          <w:right w:val="single" w:sz="18" w:space="0" w:color="FFFFFF" w:themeColor="background1"/>
          <w:insideH w:val="nil"/>
          <w:insideV w:val="nil"/>
        </w:tcBorders>
        <w:shd w:val="clear" w:color="auto" w:fill="E36C0A" w:themeFill="accent6" w:themeFillShade="BF"/>
      </w:tcPr>
    </w:tblStylePr>
    <w:tblStylePr w:type="lastCol">
      <w:tblPr/>
      <w:tcPr>
        <w:tcBorders>
          <w:top w:val="nil"/>
          <w:left w:val="single" w:sz="18" w:space="0" w:color="FFFFFF" w:themeColor="background1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  <w:tblStylePr w:type="band1Horz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36C0A" w:themeFill="accent6" w:themeFillShade="BF"/>
      </w:tcPr>
    </w:tblStylePr>
  </w:style>
  <w:style w:type="table" w:customStyle="1" w:styleId="ColorfulShadingPHPDOCX">
    <w:name w:val="Colorful Shading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000000" w:themeFill="tex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000000" w:themeColor="text1" w:themeShade="99"/>
          <w:insideV w:val="nil"/>
        </w:tcBorders>
        <w:shd w:val="clear" w:color="auto" w:fill="000000" w:themeFill="tex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000000" w:themeFill="text1" w:themeFillShade="BF"/>
      </w:tcPr>
    </w:tblStylePr>
    <w:tblStylePr w:type="band1Vert">
      <w:tblPr/>
      <w:tcPr>
        <w:shd w:val="clear" w:color="auto" w:fill="999999" w:themeFill="text1" w:themeFillTint="66"/>
      </w:tcPr>
    </w:tblStylePr>
    <w:tblStylePr w:type="band1Horz">
      <w:tblPr/>
      <w:tcPr>
        <w:shd w:val="clear" w:color="auto" w:fill="808080" w:themeFill="tex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1PHPDOCX">
    <w:name w:val="Colorful Shading Accent 1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C4C74" w:themeFill="accent1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C4C74" w:themeColor="accent1" w:themeShade="99"/>
          <w:insideV w:val="nil"/>
        </w:tcBorders>
        <w:shd w:val="clear" w:color="auto" w:fill="2C4C74" w:themeFill="accent1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C4C74" w:themeFill="accent1" w:themeFillShade="99"/>
      </w:tcPr>
    </w:tblStylePr>
    <w:tblStylePr w:type="band1Vert">
      <w:tblPr/>
      <w:tcPr>
        <w:shd w:val="clear" w:color="auto" w:fill="B8CCE4" w:themeFill="accent1" w:themeFillTint="66"/>
      </w:tcPr>
    </w:tblStylePr>
    <w:tblStylePr w:type="band1Horz">
      <w:tblPr/>
      <w:tcPr>
        <w:shd w:val="clear" w:color="auto" w:fill="A7BFDE" w:themeFill="accent1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2PHPDOCX">
    <w:name w:val="Colorful Shading Accent 2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C0504D" w:themeColor="accent2"/>
        <w:left w:val="single" w:sz="4" w:space="0" w:color="C0504D" w:themeColor="accent2"/>
        <w:bottom w:val="single" w:sz="4" w:space="0" w:color="C0504D" w:themeColor="accent2"/>
        <w:right w:val="single" w:sz="4" w:space="0" w:color="C0504D" w:themeColor="accent2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C0504D" w:themeColor="accent2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772C2A" w:themeFill="accent2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772C2A" w:themeColor="accent2" w:themeShade="99"/>
          <w:insideV w:val="nil"/>
        </w:tcBorders>
        <w:shd w:val="clear" w:color="auto" w:fill="772C2A" w:themeFill="accent2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772C2A" w:themeFill="accent2" w:themeFillShade="99"/>
      </w:tcPr>
    </w:tblStylePr>
    <w:tblStylePr w:type="band1Vert">
      <w:tblPr/>
      <w:tcPr>
        <w:shd w:val="clear" w:color="auto" w:fill="E5B8B7" w:themeFill="accent2" w:themeFillTint="66"/>
      </w:tcPr>
    </w:tblStylePr>
    <w:tblStylePr w:type="band1Horz">
      <w:tblPr/>
      <w:tcPr>
        <w:shd w:val="clear" w:color="auto" w:fill="DFA7A6" w:themeFill="accent2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3PHPDOCX">
    <w:name w:val="Colorful Shading Accent 3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8064A2" w:themeColor="accent4"/>
        <w:left w:val="single" w:sz="4" w:space="0" w:color="9BBB59" w:themeColor="accent3"/>
        <w:bottom w:val="single" w:sz="4" w:space="0" w:color="9BBB59" w:themeColor="accent3"/>
        <w:right w:val="single" w:sz="4" w:space="0" w:color="9BBB59" w:themeColor="accent3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8064A2" w:themeColor="accent4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5E7530" w:themeFill="accent3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5E7530" w:themeColor="accent3" w:themeShade="99"/>
          <w:insideV w:val="nil"/>
        </w:tcBorders>
        <w:shd w:val="clear" w:color="auto" w:fill="5E7530" w:themeFill="accent3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5E7530" w:themeFill="accent3" w:themeFillShade="99"/>
      </w:tcPr>
    </w:tblStylePr>
    <w:tblStylePr w:type="band1Vert">
      <w:tblPr/>
      <w:tcPr>
        <w:shd w:val="clear" w:color="auto" w:fill="D6E3BC" w:themeFill="accent3" w:themeFillTint="66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ShadingAccent4PHPDOCX">
    <w:name w:val="Colorful Shading Accent 4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9BBB59" w:themeColor="accent3"/>
        <w:left w:val="single" w:sz="4" w:space="0" w:color="8064A2" w:themeColor="accent4"/>
        <w:bottom w:val="single" w:sz="4" w:space="0" w:color="8064A2" w:themeColor="accent4"/>
        <w:right w:val="single" w:sz="4" w:space="0" w:color="8064A2" w:themeColor="accent4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9BBB59" w:themeColor="accent3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4C3B62" w:themeFill="accent4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4C3B62" w:themeColor="accent4" w:themeShade="99"/>
          <w:insideV w:val="nil"/>
        </w:tcBorders>
        <w:shd w:val="clear" w:color="auto" w:fill="4C3B62" w:themeFill="accent4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4C3B62" w:themeFill="accent4" w:themeFillShade="99"/>
      </w:tcPr>
    </w:tblStylePr>
    <w:tblStylePr w:type="band1Vert">
      <w:tblPr/>
      <w:tcPr>
        <w:shd w:val="clear" w:color="auto" w:fill="CCC0D9" w:themeFill="accent4" w:themeFillTint="66"/>
      </w:tcPr>
    </w:tblStylePr>
    <w:tblStylePr w:type="band1Horz">
      <w:tblPr/>
      <w:tcPr>
        <w:shd w:val="clear" w:color="auto" w:fill="BFB1D0" w:themeFill="accent4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5PHPDOCX">
    <w:name w:val="Colorful Shading Accent 5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F79646" w:themeColor="accent6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F79646" w:themeColor="accent6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276A7C" w:themeFill="accent5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276A7C" w:themeColor="accent5" w:themeShade="99"/>
          <w:insideV w:val="nil"/>
        </w:tcBorders>
        <w:shd w:val="clear" w:color="auto" w:fill="276A7C" w:themeFill="accent5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276A7C" w:themeFill="accent5" w:themeFillShade="99"/>
      </w:tcPr>
    </w:tblStylePr>
    <w:tblStylePr w:type="band1Vert">
      <w:tblPr/>
      <w:tcPr>
        <w:shd w:val="clear" w:color="auto" w:fill="B6DDE8" w:themeFill="accent5" w:themeFillTint="66"/>
      </w:tcPr>
    </w:tblStylePr>
    <w:tblStylePr w:type="band1Horz">
      <w:tblPr/>
      <w:tcPr>
        <w:shd w:val="clear" w:color="auto" w:fill="A5D5E2" w:themeFill="accent5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ShadingAccent6PHPDOCX">
    <w:name w:val="Colorful Shading Accent 6 PHPDOCX"/>
    <w:uiPriority w:val="71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top w:val="single" w:sz="24" w:space="0" w:color="4BACC6" w:themeColor="accent5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FFFFF" w:themeColor="background1"/>
        <w:insideV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</w:rPr>
      <w:tblPr/>
      <w:tcPr>
        <w:tcBorders>
          <w:top w:val="nil"/>
          <w:left w:val="nil"/>
          <w:bottom w:val="single" w:sz="24" w:space="0" w:color="4BACC6" w:themeColor="accent5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  <w:color w:val="FFFFFF" w:themeColor="background1"/>
      </w:rPr>
      <w:tblPr/>
      <w:tcPr>
        <w:tcBorders>
          <w:top w:val="single" w:sz="6" w:space="0" w:color="FFFFFF" w:themeColor="background1"/>
        </w:tcBorders>
        <w:shd w:val="clear" w:color="auto" w:fill="B65608" w:themeFill="accent6" w:themeFillShade="99"/>
      </w:tcPr>
    </w:tblStylePr>
    <w:tblStylePr w:type="fir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single" w:sz="4" w:space="0" w:color="B65608" w:themeColor="accent6" w:themeShade="99"/>
          <w:insideV w:val="nil"/>
        </w:tcBorders>
        <w:shd w:val="clear" w:color="auto" w:fill="B65608" w:themeFill="accent6" w:themeFillShade="99"/>
      </w:tcPr>
    </w:tblStylePr>
    <w:tblStylePr w:type="lastCol">
      <w:rPr>
        <w:color w:val="FFFFFF" w:themeColor="background1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B65608" w:themeFill="accent6" w:themeFillShade="99"/>
      </w:tcPr>
    </w:tblStylePr>
    <w:tblStylePr w:type="band1Vert">
      <w:tblPr/>
      <w:tcPr>
        <w:shd w:val="clear" w:color="auto" w:fill="FBD4B4" w:themeFill="accent6" w:themeFillTint="66"/>
      </w:tcPr>
    </w:tblStylePr>
    <w:tblStylePr w:type="band1Horz">
      <w:tblPr/>
      <w:tcPr>
        <w:shd w:val="clear" w:color="auto" w:fill="FBCAA2" w:themeFill="accent6" w:themeFillTint="7F"/>
      </w:tcPr>
    </w:tblStylePr>
    <w:tblStylePr w:type="neCell">
      <w:rPr>
        <w:color w:val="000000" w:themeColor="text1"/>
      </w:rPr>
    </w:tblStylePr>
    <w:tblStylePr w:type="nwCell">
      <w:rPr>
        <w:color w:val="000000" w:themeColor="text1"/>
      </w:rPr>
    </w:tblStylePr>
  </w:style>
  <w:style w:type="table" w:customStyle="1" w:styleId="ColorfulListPHPDOCX">
    <w:name w:val="Colorful List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6E6" w:themeFill="tex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C0C0C0" w:themeFill="text1" w:themeFillTint="3F"/>
      </w:tcPr>
    </w:tblStylePr>
    <w:tblStylePr w:type="band1Horz">
      <w:tblPr/>
      <w:tcPr>
        <w:shd w:val="clear" w:color="auto" w:fill="CCCCCC" w:themeFill="text1" w:themeFillTint="33"/>
      </w:tcPr>
    </w:tblStylePr>
  </w:style>
  <w:style w:type="table" w:customStyle="1" w:styleId="ColorfulListAccent1PHPDOCX">
    <w:name w:val="Colorful List Accent 1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2F8" w:themeFill="accent1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customStyle="1" w:styleId="ColorfulListAccent2PHPDOCX">
    <w:name w:val="Colorful List Accent 2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8EDED" w:themeFill="accent2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9E3A38" w:themeFill="accent2" w:themeFillShade="CC"/>
      </w:tcPr>
    </w:tblStylePr>
    <w:tblStylePr w:type="lastRow">
      <w:rPr>
        <w:b/>
        <w:bCs/>
        <w:color w:val="9E3A38" w:themeColor="accent2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FD3D2" w:themeFill="accent2" w:themeFillTint="3F"/>
      </w:tcPr>
    </w:tblStylePr>
    <w:tblStylePr w:type="band1Horz">
      <w:tblPr/>
      <w:tcPr>
        <w:shd w:val="clear" w:color="auto" w:fill="F2DBDB" w:themeFill="accent2" w:themeFillTint="33"/>
      </w:tcPr>
    </w:tblStylePr>
  </w:style>
  <w:style w:type="table" w:customStyle="1" w:styleId="ColorfulListAccent3PHPDOCX">
    <w:name w:val="Colorful List Accent 3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5F8EE" w:themeFill="accent3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664E82" w:themeFill="accent4" w:themeFillShade="CC"/>
      </w:tcPr>
    </w:tblStylePr>
    <w:tblStylePr w:type="lastRow">
      <w:rPr>
        <w:b/>
        <w:bCs/>
        <w:color w:val="664E82" w:themeColor="accent4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/>
      <w:tcPr>
        <w:shd w:val="clear" w:color="auto" w:fill="EAF1DD" w:themeFill="accent3" w:themeFillTint="33"/>
      </w:tcPr>
    </w:tblStylePr>
  </w:style>
  <w:style w:type="table" w:customStyle="1" w:styleId="ColorfulListAccent4PHPDOCX">
    <w:name w:val="Colorful List Accent 4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EFF6" w:themeFill="accent4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7E9C40" w:themeFill="accent3" w:themeFillShade="CC"/>
      </w:tcPr>
    </w:tblStylePr>
    <w:tblStylePr w:type="lastRow">
      <w:rPr>
        <w:b/>
        <w:bCs/>
        <w:color w:val="7E9C40" w:themeColor="accent3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FD8E8" w:themeFill="accent4" w:themeFillTint="3F"/>
      </w:tcPr>
    </w:tblStylePr>
    <w:tblStylePr w:type="band1Horz">
      <w:tblPr/>
      <w:tcPr>
        <w:shd w:val="clear" w:color="auto" w:fill="E5DFEC" w:themeFill="accent4" w:themeFillTint="33"/>
      </w:tcPr>
    </w:tblStylePr>
  </w:style>
  <w:style w:type="table" w:customStyle="1" w:styleId="ColorfulListAccent5PHPDOCX">
    <w:name w:val="Colorful List Accent 5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DF6F9" w:themeFill="accent5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F2730A" w:themeFill="accent6" w:themeFillShade="CC"/>
      </w:tcPr>
    </w:tblStylePr>
    <w:tblStylePr w:type="lastRow">
      <w:rPr>
        <w:b/>
        <w:bCs/>
        <w:color w:val="F2730A" w:themeColor="accent6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D2EAF1" w:themeFill="accent5" w:themeFillTint="3F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customStyle="1" w:styleId="ColorfulListAccent6PHPDOCX">
    <w:name w:val="Colorful List Accent 6 PHPDOCX"/>
    <w:uiPriority w:val="72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EF4EC" w:themeFill="accent6" w:themeFillTint="19"/>
    </w:tcPr>
    <w:tblStylePr w:type="firstRow">
      <w:rPr>
        <w:b/>
        <w:bCs/>
        <w:color w:val="FFFFFF" w:themeColor="background1"/>
      </w:rPr>
      <w:tblPr/>
      <w:tcPr>
        <w:tcBorders>
          <w:bottom w:val="single" w:sz="12" w:space="0" w:color="FFFFFF" w:themeColor="background1"/>
        </w:tcBorders>
        <w:shd w:val="clear" w:color="auto" w:fill="348DA5" w:themeFill="accent5" w:themeFillShade="CC"/>
      </w:tcPr>
    </w:tblStylePr>
    <w:tblStylePr w:type="lastRow">
      <w:rPr>
        <w:b/>
        <w:bCs/>
        <w:color w:val="348DA5" w:themeColor="accent5" w:themeShade="CC"/>
      </w:rPr>
      <w:tblPr/>
      <w:tcPr>
        <w:tcBorders>
          <w:top w:val="single" w:sz="12" w:space="0" w:color="000000" w:themeColor="text1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nil"/>
          <w:left w:val="nil"/>
          <w:bottom w:val="nil"/>
          <w:right w:val="nil"/>
          <w:insideH w:val="nil"/>
          <w:insideV w:val="nil"/>
        </w:tcBorders>
        <w:shd w:val="clear" w:color="auto" w:fill="FDE4D0" w:themeFill="accent6" w:themeFillTint="3F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table" w:customStyle="1" w:styleId="ColorfulGridPHPDOCX">
    <w:name w:val="Colorful Grid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CCCCCC" w:themeFill="text1" w:themeFillTint="33"/>
    </w:tcPr>
    <w:tblStylePr w:type="firstRow">
      <w:rPr>
        <w:b/>
        <w:bCs/>
      </w:rPr>
      <w:tblPr/>
      <w:tcPr>
        <w:shd w:val="clear" w:color="auto" w:fill="999999" w:themeFill="tex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999999" w:themeFill="text1" w:themeFillTint="66"/>
      </w:tcPr>
    </w:tblStylePr>
    <w:tblStylePr w:type="fir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lastCol">
      <w:rPr>
        <w:color w:val="FFFFFF" w:themeColor="background1"/>
      </w:rPr>
      <w:tblPr/>
      <w:tcPr>
        <w:shd w:val="clear" w:color="auto" w:fill="000000" w:themeFill="text1" w:themeFillShade="BF"/>
      </w:tcPr>
    </w:tblStylePr>
    <w:tblStylePr w:type="band1Vert">
      <w:tblPr/>
      <w:tcPr>
        <w:shd w:val="clear" w:color="auto" w:fill="808080" w:themeFill="text1" w:themeFillTint="7F"/>
      </w:tcPr>
    </w:tblStylePr>
    <w:tblStylePr w:type="band1Horz">
      <w:tblPr/>
      <w:tcPr>
        <w:shd w:val="clear" w:color="auto" w:fill="808080" w:themeFill="text1" w:themeFillTint="7F"/>
      </w:tcPr>
    </w:tblStylePr>
  </w:style>
  <w:style w:type="table" w:customStyle="1" w:styleId="ColorfulGridAccent1PHPDOCX">
    <w:name w:val="Colorful Grid Accent 1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BE5F1" w:themeFill="accent1" w:themeFillTint="33"/>
    </w:tcPr>
    <w:tblStylePr w:type="firstRow">
      <w:rPr>
        <w:b/>
        <w:bCs/>
      </w:rPr>
      <w:tblPr/>
      <w:tcPr>
        <w:shd w:val="clear" w:color="auto" w:fill="B8CCE4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8CCE4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365F91" w:themeFill="accent1" w:themeFillShade="BF"/>
      </w:tcPr>
    </w:tblStylePr>
    <w:tblStylePr w:type="band1Vert">
      <w:tblPr/>
      <w:tcPr>
        <w:shd w:val="clear" w:color="auto" w:fill="A7BFDE" w:themeFill="accent1" w:themeFillTint="7F"/>
      </w:tcPr>
    </w:tblStylePr>
    <w:tblStylePr w:type="band1Horz">
      <w:tblPr/>
      <w:tcPr>
        <w:shd w:val="clear" w:color="auto" w:fill="A7BFDE" w:themeFill="accent1" w:themeFillTint="7F"/>
      </w:tcPr>
    </w:tblStylePr>
  </w:style>
  <w:style w:type="table" w:customStyle="1" w:styleId="ColorfulGridAccent2PHPDOCX">
    <w:name w:val="Colorful Grid Accent 2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2DBDB" w:themeFill="accent2" w:themeFillTint="33"/>
    </w:tcPr>
    <w:tblStylePr w:type="firstRow">
      <w:rPr>
        <w:b/>
        <w:bCs/>
      </w:rPr>
      <w:tblPr/>
      <w:tcPr>
        <w:shd w:val="clear" w:color="auto" w:fill="E5B8B7" w:themeFill="accent2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E5B8B7" w:themeFill="accent2" w:themeFillTint="66"/>
      </w:tcPr>
    </w:tblStylePr>
    <w:tblStylePr w:type="fir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lastCol">
      <w:rPr>
        <w:color w:val="FFFFFF" w:themeColor="background1"/>
      </w:rPr>
      <w:tblPr/>
      <w:tcPr>
        <w:shd w:val="clear" w:color="auto" w:fill="943634" w:themeFill="accent2" w:themeFillShade="BF"/>
      </w:tcPr>
    </w:tblStylePr>
    <w:tblStylePr w:type="band1Vert">
      <w:tblPr/>
      <w:tcPr>
        <w:shd w:val="clear" w:color="auto" w:fill="DFA7A6" w:themeFill="accent2" w:themeFillTint="7F"/>
      </w:tcPr>
    </w:tblStylePr>
    <w:tblStylePr w:type="band1Horz">
      <w:tblPr/>
      <w:tcPr>
        <w:shd w:val="clear" w:color="auto" w:fill="DFA7A6" w:themeFill="accent2" w:themeFillTint="7F"/>
      </w:tcPr>
    </w:tblStylePr>
  </w:style>
  <w:style w:type="table" w:customStyle="1" w:styleId="ColorfulGridAccent3PHPDOCX">
    <w:name w:val="Colorful Grid Accent 3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AF1DD" w:themeFill="accent3" w:themeFillTint="33"/>
    </w:tcPr>
    <w:tblStylePr w:type="firstRow">
      <w:rPr>
        <w:b/>
        <w:bCs/>
      </w:rPr>
      <w:tblPr/>
      <w:tcPr>
        <w:shd w:val="clear" w:color="auto" w:fill="D6E3BC" w:themeFill="accent3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D6E3BC" w:themeFill="accent3" w:themeFillTint="66"/>
      </w:tcPr>
    </w:tblStylePr>
    <w:tblStylePr w:type="fir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lastCol">
      <w:rPr>
        <w:color w:val="FFFFFF" w:themeColor="background1"/>
      </w:rPr>
      <w:tblPr/>
      <w:tcPr>
        <w:shd w:val="clear" w:color="auto" w:fill="76923C" w:themeFill="accent3" w:themeFillShade="BF"/>
      </w:tc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  <w:style w:type="table" w:customStyle="1" w:styleId="ColorfulGridAccent4PHPDOCX">
    <w:name w:val="Colorful Grid Accent 4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5DFEC" w:themeFill="accent4" w:themeFillTint="33"/>
    </w:tcPr>
    <w:tblStylePr w:type="firstRow">
      <w:rPr>
        <w:b/>
        <w:bCs/>
      </w:rPr>
      <w:tblPr/>
      <w:tcPr>
        <w:shd w:val="clear" w:color="auto" w:fill="CCC0D9" w:themeFill="accent4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CCC0D9" w:themeFill="accent4" w:themeFillTint="66"/>
      </w:tcPr>
    </w:tblStylePr>
    <w:tblStylePr w:type="fir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lastCol">
      <w:rPr>
        <w:color w:val="FFFFFF" w:themeColor="background1"/>
      </w:rPr>
      <w:tblPr/>
      <w:tcPr>
        <w:shd w:val="clear" w:color="auto" w:fill="5F497A" w:themeFill="accent4" w:themeFillShade="BF"/>
      </w:tcPr>
    </w:tblStylePr>
    <w:tblStylePr w:type="band1Vert">
      <w:tblPr/>
      <w:tcPr>
        <w:shd w:val="clear" w:color="auto" w:fill="BFB1D0" w:themeFill="accent4" w:themeFillTint="7F"/>
      </w:tcPr>
    </w:tblStylePr>
    <w:tblStylePr w:type="band1Horz">
      <w:tblPr/>
      <w:tcPr>
        <w:shd w:val="clear" w:color="auto" w:fill="BFB1D0" w:themeFill="accent4" w:themeFillTint="7F"/>
      </w:tcPr>
    </w:tblStylePr>
  </w:style>
  <w:style w:type="table" w:customStyle="1" w:styleId="ColorfulGridAccent5PHPDOCX">
    <w:name w:val="Colorful Grid Accent 5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DAEEF3" w:themeFill="accent5" w:themeFillTint="33"/>
    </w:tcPr>
    <w:tblStylePr w:type="firstRow">
      <w:rPr>
        <w:b/>
        <w:bCs/>
      </w:rPr>
      <w:tblPr/>
      <w:tcPr>
        <w:shd w:val="clear" w:color="auto" w:fill="B6DDE8" w:themeFill="accent5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6DDE8" w:themeFill="accent5" w:themeFillTint="66"/>
      </w:tcPr>
    </w:tblStylePr>
    <w:tblStylePr w:type="fir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lastCol">
      <w:rPr>
        <w:color w:val="FFFFFF" w:themeColor="background1"/>
      </w:rPr>
      <w:tblPr/>
      <w:tcPr>
        <w:shd w:val="clear" w:color="auto" w:fill="31849B" w:themeFill="accent5" w:themeFillShade="BF"/>
      </w:tcPr>
    </w:tblStylePr>
    <w:tblStylePr w:type="band1Vert">
      <w:tblPr/>
      <w:tcPr>
        <w:shd w:val="clear" w:color="auto" w:fill="A5D5E2" w:themeFill="accent5" w:themeFillTint="7F"/>
      </w:tcPr>
    </w:tblStylePr>
    <w:tblStylePr w:type="band1Horz">
      <w:tblPr/>
      <w:tcPr>
        <w:shd w:val="clear" w:color="auto" w:fill="A5D5E2" w:themeFill="accent5" w:themeFillTint="7F"/>
      </w:tcPr>
    </w:tblStylePr>
  </w:style>
  <w:style w:type="table" w:customStyle="1" w:styleId="ColorfulGridAccent6PHPDOCX">
    <w:name w:val="Colorful Grid Accent 6 PHPDOCX"/>
    <w:uiPriority w:val="73"/>
    <w:rsid w:val="00AC197E"/>
    <w:pPr>
      <w:spacing w:after="0" w:line="240" w:lineRule="auto"/>
    </w:pPr>
    <w:rPr>
      <w:color w:val="000000" w:themeColor="text1"/>
      <w:sz w:val="20"/>
      <w:szCs w:val="20"/>
    </w:rPr>
    <w:tblPr>
      <w:tblStyleRowBandSize w:val="1"/>
      <w:tblStyleColBandSize w:val="1"/>
      <w:tblInd w:w="0" w:type="dxa"/>
      <w:tblBorders>
        <w:insideH w:val="single" w:sz="4" w:space="0" w:color="FFFFFF" w:themeColor="background1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FDE9D9" w:themeFill="accent6" w:themeFillTint="33"/>
    </w:tcPr>
    <w:tblStylePr w:type="firstRow">
      <w:rPr>
        <w:b/>
        <w:bCs/>
      </w:rPr>
      <w:tblPr/>
      <w:tcPr>
        <w:shd w:val="clear" w:color="auto" w:fill="FBD4B4" w:themeFill="accent6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FBD4B4" w:themeFill="accent6" w:themeFillTint="66"/>
      </w:tcPr>
    </w:tblStylePr>
    <w:tblStylePr w:type="fir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lastCol">
      <w:rPr>
        <w:color w:val="FFFFFF" w:themeColor="background1"/>
      </w:rPr>
      <w:tblPr/>
      <w:tcPr>
        <w:shd w:val="clear" w:color="auto" w:fill="E36C0A" w:themeFill="accent6" w:themeFillShade="BF"/>
      </w:tcPr>
    </w:tblStylePr>
    <w:tblStylePr w:type="band1Vert">
      <w:tblPr/>
      <w:tcPr>
        <w:shd w:val="clear" w:color="auto" w:fill="FBCAA2" w:themeFill="accent6" w:themeFillTint="7F"/>
      </w:tcPr>
    </w:tblStylePr>
    <w:tblStylePr w:type="band1Horz">
      <w:tblPr/>
      <w:tcPr>
        <w:shd w:val="clear" w:color="auto" w:fill="FBCAA2" w:themeFill="accent6" w:themeFillTint="7F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B324958-CBFB-4DB0-B37D-BF649D31B7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157</Words>
  <Characters>900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PHPDocX</dc:creator>
  <cp:keywords/>
  <dc:description/>
  <cp:lastModifiedBy>Nguyen, Giang (HHS/ASPA) (CTR)</cp:lastModifiedBy>
  <cp:revision>8</cp:revision>
  <dcterms:created xsi:type="dcterms:W3CDTF">2012-01-10T09:29:00Z</dcterms:created>
  <dcterms:modified xsi:type="dcterms:W3CDTF">2021-12-17T20:50:00Z</dcterms:modified>
</cp:coreProperties>
</file>